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6793A4" w14:textId="7F97E69F" w:rsidR="007E07AD" w:rsidRPr="00D413B7" w:rsidRDefault="007E07AD" w:rsidP="00D413B7">
      <w:pPr>
        <w:tabs>
          <w:tab w:val="left" w:pos="9498"/>
        </w:tabs>
        <w:spacing w:after="0" w:line="473" w:lineRule="auto"/>
        <w:ind w:left="0" w:right="1176"/>
        <w:jc w:val="center"/>
        <w:rPr>
          <w:rFonts w:ascii="Tahoma" w:eastAsia="Tahoma" w:hAnsi="Tahoma" w:cs="Tahoma"/>
          <w:b/>
          <w:sz w:val="20"/>
        </w:rPr>
      </w:pPr>
      <w:r w:rsidRPr="00D413B7">
        <w:rPr>
          <w:rFonts w:ascii="Tahoma" w:eastAsia="Tahoma" w:hAnsi="Tahoma" w:cs="Tahoma"/>
          <w:b/>
          <w:sz w:val="20"/>
        </w:rPr>
        <w:t>CORTONA SVILUPPO SRL</w:t>
      </w:r>
    </w:p>
    <w:p w14:paraId="6BF7942D" w14:textId="77777777" w:rsidR="00F6798A" w:rsidRPr="00D413B7" w:rsidRDefault="00F6798A" w:rsidP="00D413B7">
      <w:pPr>
        <w:tabs>
          <w:tab w:val="left" w:pos="9498"/>
        </w:tabs>
        <w:spacing w:after="0" w:line="473" w:lineRule="auto"/>
        <w:ind w:left="0" w:right="1176"/>
        <w:jc w:val="center"/>
        <w:rPr>
          <w:rFonts w:ascii="Tahoma" w:eastAsia="Tahoma" w:hAnsi="Tahoma" w:cs="Tahoma"/>
          <w:b/>
          <w:sz w:val="20"/>
        </w:rPr>
      </w:pPr>
      <w:r w:rsidRPr="00D413B7">
        <w:rPr>
          <w:rFonts w:ascii="Tahoma" w:eastAsia="Tahoma" w:hAnsi="Tahoma" w:cs="Tahoma"/>
          <w:b/>
          <w:sz w:val="20"/>
        </w:rPr>
        <w:t>Via Guelfa 40 -  Cortona (AR)</w:t>
      </w:r>
    </w:p>
    <w:p w14:paraId="13FC77D7" w14:textId="77777777" w:rsidR="00410820" w:rsidRPr="00D413B7" w:rsidRDefault="00F6798A" w:rsidP="00D413B7">
      <w:pPr>
        <w:tabs>
          <w:tab w:val="left" w:pos="9498"/>
        </w:tabs>
        <w:spacing w:after="0" w:line="473" w:lineRule="auto"/>
        <w:ind w:left="0" w:right="1176"/>
        <w:jc w:val="center"/>
        <w:rPr>
          <w:b/>
        </w:rPr>
      </w:pPr>
      <w:r w:rsidRPr="00D413B7">
        <w:rPr>
          <w:rFonts w:ascii="Tahoma" w:eastAsia="Tahoma" w:hAnsi="Tahoma" w:cs="Tahoma"/>
          <w:b/>
          <w:sz w:val="20"/>
        </w:rPr>
        <w:t xml:space="preserve"> info@cortonasviluppo.it </w:t>
      </w:r>
    </w:p>
    <w:p w14:paraId="5EB0235B" w14:textId="01775F45" w:rsidR="00410820" w:rsidRDefault="00F6798A" w:rsidP="00D413B7">
      <w:pPr>
        <w:tabs>
          <w:tab w:val="left" w:pos="9498"/>
        </w:tabs>
        <w:spacing w:after="218" w:line="259" w:lineRule="auto"/>
        <w:ind w:left="0" w:right="1176" w:firstLine="0"/>
        <w:jc w:val="left"/>
      </w:pPr>
      <w:r>
        <w:rPr>
          <w:sz w:val="22"/>
        </w:rPr>
        <w:t xml:space="preserve">  </w:t>
      </w:r>
    </w:p>
    <w:p w14:paraId="260A9196" w14:textId="23178F06" w:rsidR="00D413B7" w:rsidRDefault="00F6798A" w:rsidP="00D413B7">
      <w:pPr>
        <w:pStyle w:val="Titolo1"/>
        <w:tabs>
          <w:tab w:val="left" w:pos="9498"/>
        </w:tabs>
        <w:spacing w:after="96" w:line="259" w:lineRule="auto"/>
        <w:ind w:left="0" w:right="1176" w:firstLine="0"/>
        <w:jc w:val="center"/>
        <w:rPr>
          <w:i/>
        </w:rPr>
      </w:pPr>
      <w:r>
        <w:rPr>
          <w:i/>
        </w:rPr>
        <w:t xml:space="preserve">Modulo 1 </w:t>
      </w:r>
      <w:r w:rsidR="00D413B7">
        <w:rPr>
          <w:i/>
        </w:rPr>
        <w:t>allegato al disciplinare di gara</w:t>
      </w:r>
    </w:p>
    <w:p w14:paraId="2649510D" w14:textId="59D6B14B" w:rsidR="00410820" w:rsidRDefault="00F6798A" w:rsidP="00D413B7">
      <w:pPr>
        <w:pStyle w:val="Titolo1"/>
        <w:tabs>
          <w:tab w:val="left" w:pos="9498"/>
        </w:tabs>
        <w:spacing w:after="96" w:line="259" w:lineRule="auto"/>
        <w:ind w:left="0" w:right="1176" w:firstLine="0"/>
        <w:jc w:val="center"/>
      </w:pPr>
      <w:r>
        <w:rPr>
          <w:i/>
        </w:rPr>
        <w:t>Domanda di partecipazione alla procedura e connessa dichiarazione</w:t>
      </w:r>
    </w:p>
    <w:p w14:paraId="3BAA7A3A" w14:textId="79C21773" w:rsidR="00410820" w:rsidRDefault="00F6798A" w:rsidP="00D413B7">
      <w:pPr>
        <w:tabs>
          <w:tab w:val="left" w:pos="9498"/>
        </w:tabs>
        <w:spacing w:after="96" w:line="259" w:lineRule="auto"/>
        <w:ind w:left="0" w:right="1176" w:firstLine="0"/>
        <w:jc w:val="left"/>
      </w:pPr>
      <w:r>
        <w:rPr>
          <w:i/>
        </w:rPr>
        <w:t xml:space="preserve"> </w:t>
      </w:r>
      <w:r>
        <w:t xml:space="preserve">  </w:t>
      </w:r>
    </w:p>
    <w:p w14:paraId="161FCA68" w14:textId="77777777" w:rsidR="00410820" w:rsidRDefault="00F6798A" w:rsidP="00D413B7">
      <w:pPr>
        <w:tabs>
          <w:tab w:val="left" w:pos="9498"/>
        </w:tabs>
        <w:spacing w:after="108"/>
        <w:ind w:left="0" w:right="1176"/>
      </w:pPr>
      <w:r>
        <w:t xml:space="preserve">Al fine di garantire maggiore speditezza nell’esame della documentazione amministrativa in sede di gara, si invitano le ditte interessate a partecipare alla gara a rendere le dichiarazioni richieste compilando direttamente il presente modulo in ogni sua parte provvedendo a cancellare le parti che non interessano. </w:t>
      </w:r>
    </w:p>
    <w:p w14:paraId="5CA4A842" w14:textId="77777777" w:rsidR="00410820" w:rsidRDefault="00F6798A" w:rsidP="00D413B7">
      <w:pPr>
        <w:tabs>
          <w:tab w:val="left" w:pos="9498"/>
        </w:tabs>
        <w:spacing w:after="108"/>
        <w:ind w:left="0" w:right="1176"/>
      </w:pPr>
      <w:r>
        <w:t xml:space="preserve">Si rammenta che la falsa dichiarazione: </w:t>
      </w:r>
    </w:p>
    <w:p w14:paraId="33D7D9D3" w14:textId="77777777" w:rsidR="00410820" w:rsidRDefault="00F6798A" w:rsidP="00D413B7">
      <w:pPr>
        <w:numPr>
          <w:ilvl w:val="0"/>
          <w:numId w:val="1"/>
        </w:numPr>
        <w:tabs>
          <w:tab w:val="left" w:pos="9498"/>
        </w:tabs>
        <w:spacing w:after="108"/>
        <w:ind w:left="0" w:right="1176" w:hanging="130"/>
      </w:pPr>
      <w:r>
        <w:t xml:space="preserve">comporta sanzioni penali (D.P.R. 28.12.2000 n. 445) </w:t>
      </w:r>
    </w:p>
    <w:p w14:paraId="7ACC3210" w14:textId="77777777" w:rsidR="00410820" w:rsidRDefault="00F6798A" w:rsidP="00D413B7">
      <w:pPr>
        <w:numPr>
          <w:ilvl w:val="0"/>
          <w:numId w:val="1"/>
        </w:numPr>
        <w:tabs>
          <w:tab w:val="left" w:pos="9498"/>
        </w:tabs>
        <w:spacing w:after="108"/>
        <w:ind w:left="0" w:right="1176" w:hanging="130"/>
      </w:pPr>
      <w:r>
        <w:t xml:space="preserve">costituisce causa di esclusione dalla presente gara e dalla partecipazione a successive gare. </w:t>
      </w:r>
    </w:p>
    <w:p w14:paraId="15B12E97" w14:textId="77777777" w:rsidR="00D413B7" w:rsidRDefault="00D413B7" w:rsidP="00D413B7">
      <w:pPr>
        <w:tabs>
          <w:tab w:val="left" w:pos="9498"/>
        </w:tabs>
        <w:spacing w:after="108"/>
        <w:ind w:left="0" w:right="1176" w:firstLine="0"/>
      </w:pPr>
    </w:p>
    <w:p w14:paraId="33CA06D2" w14:textId="2797387D" w:rsidR="00410820" w:rsidRDefault="00F6798A" w:rsidP="00D413B7">
      <w:pPr>
        <w:tabs>
          <w:tab w:val="left" w:pos="9498"/>
        </w:tabs>
        <w:spacing w:after="121" w:line="259" w:lineRule="auto"/>
        <w:ind w:left="0" w:right="1176" w:firstLine="0"/>
        <w:jc w:val="left"/>
      </w:pPr>
      <w:r>
        <w:rPr>
          <w:b/>
        </w:rPr>
        <w:t>N.B.</w:t>
      </w:r>
      <w:r w:rsidR="00D413B7">
        <w:rPr>
          <w:b/>
        </w:rPr>
        <w:t>:</w:t>
      </w:r>
      <w:r>
        <w:t xml:space="preserve">  </w:t>
      </w:r>
      <w:r>
        <w:tab/>
        <w:t xml:space="preserve"> </w:t>
      </w:r>
    </w:p>
    <w:p w14:paraId="687484D9" w14:textId="77777777" w:rsidR="00410820" w:rsidRDefault="00F6798A" w:rsidP="00D413B7">
      <w:pPr>
        <w:tabs>
          <w:tab w:val="left" w:pos="9498"/>
        </w:tabs>
        <w:spacing w:after="111"/>
        <w:ind w:left="0" w:right="1176"/>
      </w:pPr>
      <w:r>
        <w:rPr>
          <w:b/>
        </w:rPr>
        <w:t xml:space="preserve">La domanda di partecipazione deve essere sottoscritta dal Legale Rappresentante dell’Operatore Economico partecipante (impresa singola, consorzio, </w:t>
      </w:r>
      <w:r w:rsidRPr="00652658">
        <w:rPr>
          <w:b/>
        </w:rPr>
        <w:t>GEIE</w:t>
      </w:r>
      <w:r>
        <w:rPr>
          <w:b/>
        </w:rPr>
        <w:t xml:space="preserve">) e/o dai Legali Rappresentanti delle Imprese facenti parte di Cordate/Cordate non costituite. </w:t>
      </w:r>
    </w:p>
    <w:p w14:paraId="59195B83" w14:textId="77777777" w:rsidR="00410820" w:rsidRDefault="00F6798A" w:rsidP="00D413B7">
      <w:pPr>
        <w:tabs>
          <w:tab w:val="left" w:pos="9498"/>
        </w:tabs>
        <w:spacing w:after="111"/>
        <w:ind w:left="0" w:right="1176"/>
      </w:pPr>
      <w:r>
        <w:rPr>
          <w:b/>
        </w:rPr>
        <w:t xml:space="preserve">La presente dichiarazione deve essere sottoscritta dal Soggetto dichiarante con allegata copia fotostatica leggibile del documento di identità in corso di validità. </w:t>
      </w:r>
    </w:p>
    <w:p w14:paraId="3CD892E5" w14:textId="77777777" w:rsidR="00410820" w:rsidRDefault="00F6798A" w:rsidP="00D413B7">
      <w:pPr>
        <w:tabs>
          <w:tab w:val="left" w:pos="9498"/>
        </w:tabs>
        <w:spacing w:after="111"/>
        <w:ind w:left="0" w:right="1176"/>
      </w:pPr>
      <w:r>
        <w:rPr>
          <w:b/>
        </w:rPr>
        <w:t xml:space="preserve">Nel caso in cui la documentazione presentata in sede di offerta sia sottoscritta da un procuratore, è necessaria la produzione di una procura in originale o copia autenticata o in copia attestata conforme all’originale dal concorrente ai sensi del D.P.R. 445/00. </w:t>
      </w:r>
    </w:p>
    <w:p w14:paraId="5B884105" w14:textId="77777777" w:rsidR="00410820" w:rsidRDefault="00F6798A" w:rsidP="00D413B7">
      <w:pPr>
        <w:tabs>
          <w:tab w:val="left" w:pos="9498"/>
        </w:tabs>
        <w:spacing w:after="111"/>
        <w:ind w:left="0" w:right="1176"/>
      </w:pPr>
      <w:r>
        <w:rPr>
          <w:b/>
          <w:u w:val="single" w:color="000000"/>
        </w:rPr>
        <w:t>Alla Domanda di partecipazione vanno allegati</w:t>
      </w:r>
      <w:r>
        <w:t xml:space="preserve"> i documenti </w:t>
      </w:r>
      <w:r w:rsidRPr="00C71F6C">
        <w:t>indicati</w:t>
      </w:r>
      <w:r w:rsidRPr="00C71F6C">
        <w:rPr>
          <w:b/>
        </w:rPr>
        <w:t xml:space="preserve"> al Paragrafo</w:t>
      </w:r>
      <w:r w:rsidR="00C71F6C" w:rsidRPr="00C71F6C">
        <w:rPr>
          <w:b/>
        </w:rPr>
        <w:t xml:space="preserve"> F.1 </w:t>
      </w:r>
      <w:r w:rsidRPr="00C71F6C">
        <w:rPr>
          <w:b/>
        </w:rPr>
        <w:t xml:space="preserve"> del Disciplinare di gara.</w:t>
      </w:r>
      <w:r>
        <w:rPr>
          <w:b/>
        </w:rPr>
        <w:t xml:space="preserve"> </w:t>
      </w:r>
    </w:p>
    <w:p w14:paraId="153330E4" w14:textId="77777777" w:rsidR="00410820" w:rsidRDefault="00F6798A" w:rsidP="00D413B7">
      <w:pPr>
        <w:tabs>
          <w:tab w:val="left" w:pos="9498"/>
        </w:tabs>
        <w:spacing w:after="0" w:line="259" w:lineRule="auto"/>
        <w:ind w:left="0" w:right="1176" w:firstLine="0"/>
        <w:jc w:val="left"/>
      </w:pPr>
      <w:r>
        <w:t xml:space="preserve"> </w:t>
      </w:r>
    </w:p>
    <w:p w14:paraId="67E746A9" w14:textId="77777777" w:rsidR="00410820" w:rsidRDefault="00410820" w:rsidP="00D413B7">
      <w:pPr>
        <w:tabs>
          <w:tab w:val="left" w:pos="9498"/>
        </w:tabs>
        <w:spacing w:after="223" w:line="259" w:lineRule="auto"/>
        <w:ind w:left="0" w:right="1176" w:firstLine="0"/>
        <w:jc w:val="center"/>
      </w:pPr>
    </w:p>
    <w:p w14:paraId="2E8EA533" w14:textId="77777777" w:rsidR="00410820" w:rsidRDefault="00F6798A" w:rsidP="00D413B7">
      <w:pPr>
        <w:tabs>
          <w:tab w:val="left" w:pos="9498"/>
        </w:tabs>
        <w:spacing w:after="218" w:line="259" w:lineRule="auto"/>
        <w:ind w:left="0" w:right="1176" w:firstLine="0"/>
        <w:jc w:val="left"/>
      </w:pPr>
      <w:r>
        <w:rPr>
          <w:sz w:val="22"/>
        </w:rPr>
        <w:t xml:space="preserve"> </w:t>
      </w:r>
    </w:p>
    <w:p w14:paraId="31646D45" w14:textId="77777777" w:rsidR="00410820" w:rsidRDefault="00F6798A" w:rsidP="00D413B7">
      <w:pPr>
        <w:tabs>
          <w:tab w:val="left" w:pos="9498"/>
        </w:tabs>
        <w:spacing w:after="357" w:line="259" w:lineRule="auto"/>
        <w:ind w:left="0" w:right="1176" w:firstLine="0"/>
        <w:jc w:val="left"/>
      </w:pPr>
      <w:r>
        <w:rPr>
          <w:sz w:val="22"/>
        </w:rPr>
        <w:t xml:space="preserve"> </w:t>
      </w:r>
    </w:p>
    <w:p w14:paraId="74C0BE70" w14:textId="77777777" w:rsidR="00410820" w:rsidRDefault="00F6798A">
      <w:pPr>
        <w:spacing w:after="120" w:line="259" w:lineRule="auto"/>
        <w:ind w:left="180" w:firstLine="0"/>
        <w:jc w:val="center"/>
      </w:pPr>
      <w:r>
        <w:t xml:space="preserve"> </w:t>
      </w:r>
    </w:p>
    <w:p w14:paraId="2156CEBE" w14:textId="77777777" w:rsidR="00410820" w:rsidRDefault="00027E0D" w:rsidP="00027E0D">
      <w:pPr>
        <w:tabs>
          <w:tab w:val="center" w:pos="6379"/>
        </w:tabs>
        <w:jc w:val="left"/>
      </w:pPr>
      <w:r>
        <w:lastRenderedPageBreak/>
        <w:tab/>
      </w:r>
      <w:r>
        <w:tab/>
        <w:t>Cortona Sviluppo Srl</w:t>
      </w:r>
    </w:p>
    <w:p w14:paraId="0D4D5DFB" w14:textId="77777777" w:rsidR="00027E0D" w:rsidRDefault="00F6798A" w:rsidP="00027E0D">
      <w:pPr>
        <w:spacing w:after="0" w:line="338" w:lineRule="auto"/>
        <w:ind w:left="4956" w:right="1508" w:firstLine="454"/>
        <w:jc w:val="left"/>
      </w:pPr>
      <w:r>
        <w:t>Via</w:t>
      </w:r>
      <w:r w:rsidR="00027E0D">
        <w:t xml:space="preserve"> Guelfa n, 40</w:t>
      </w:r>
    </w:p>
    <w:p w14:paraId="6C1B2F89" w14:textId="77777777" w:rsidR="00410820" w:rsidRDefault="00027E0D">
      <w:pPr>
        <w:spacing w:after="0" w:line="338" w:lineRule="auto"/>
        <w:ind w:left="5410" w:right="1508"/>
        <w:jc w:val="left"/>
      </w:pPr>
      <w:r>
        <w:t>52044 – Cortona (AR)</w:t>
      </w:r>
      <w:r w:rsidR="00F6798A">
        <w:t xml:space="preserve"> </w:t>
      </w:r>
    </w:p>
    <w:p w14:paraId="69FB944D" w14:textId="77777777" w:rsidR="00410820" w:rsidRDefault="00F6798A">
      <w:pPr>
        <w:spacing w:after="96" w:line="259" w:lineRule="auto"/>
        <w:ind w:left="0" w:firstLine="0"/>
        <w:jc w:val="left"/>
      </w:pPr>
      <w:r>
        <w:t xml:space="preserve"> </w:t>
      </w:r>
    </w:p>
    <w:p w14:paraId="73753FC9" w14:textId="6B82CF45" w:rsidR="00410820" w:rsidRDefault="00424F8D">
      <w:pPr>
        <w:spacing w:after="0"/>
        <w:ind w:right="706"/>
        <w:jc w:val="center"/>
      </w:pPr>
      <w:r>
        <w:rPr>
          <w:b/>
          <w:i/>
        </w:rPr>
        <w:t>Procedura aperta</w:t>
      </w:r>
      <w:r w:rsidR="00F6798A">
        <w:rPr>
          <w:b/>
          <w:i/>
        </w:rPr>
        <w:t xml:space="preserve"> per la selezione del Socio privato </w:t>
      </w:r>
      <w:r w:rsidR="00C71F6C">
        <w:rPr>
          <w:b/>
          <w:i/>
        </w:rPr>
        <w:t>con specifici compiti operativi della società</w:t>
      </w:r>
      <w:r w:rsidR="00F6798A">
        <w:rPr>
          <w:b/>
          <w:i/>
        </w:rPr>
        <w:t xml:space="preserve"> </w:t>
      </w:r>
      <w:r w:rsidR="00027E0D">
        <w:rPr>
          <w:b/>
          <w:i/>
        </w:rPr>
        <w:t>Cortona Sviluppo</w:t>
      </w:r>
      <w:r w:rsidR="00F6798A">
        <w:rPr>
          <w:b/>
          <w:i/>
        </w:rPr>
        <w:t xml:space="preserve"> s.r.l.</w:t>
      </w:r>
      <w:r w:rsidR="004F6272">
        <w:rPr>
          <w:b/>
          <w:i/>
        </w:rPr>
        <w:t xml:space="preserve"> (D. </w:t>
      </w:r>
      <w:proofErr w:type="spellStart"/>
      <w:r w:rsidR="004F6272">
        <w:rPr>
          <w:b/>
          <w:i/>
        </w:rPr>
        <w:t>Lgs</w:t>
      </w:r>
      <w:proofErr w:type="spellEnd"/>
      <w:r w:rsidR="004F6272">
        <w:rPr>
          <w:b/>
          <w:i/>
        </w:rPr>
        <w:t>. 163/2006 e D.P.R. 207/2010)</w:t>
      </w:r>
    </w:p>
    <w:p w14:paraId="741CFED9" w14:textId="22BE1453" w:rsidR="00410820" w:rsidRDefault="00F6798A">
      <w:pPr>
        <w:pStyle w:val="Titolo1"/>
        <w:spacing w:after="142" w:line="259" w:lineRule="auto"/>
        <w:jc w:val="center"/>
      </w:pPr>
      <w:r>
        <w:t xml:space="preserve">[CIG </w:t>
      </w:r>
      <w:r w:rsidR="007E07AD">
        <w:t>6659741022</w:t>
      </w:r>
      <w:r>
        <w:t xml:space="preserve">] </w:t>
      </w:r>
    </w:p>
    <w:p w14:paraId="1769BC5A" w14:textId="77777777" w:rsidR="00410820" w:rsidRDefault="00F6798A">
      <w:pPr>
        <w:spacing w:after="96" w:line="259" w:lineRule="auto"/>
        <w:ind w:left="0" w:right="982" w:firstLine="0"/>
        <w:jc w:val="center"/>
      </w:pPr>
      <w:r>
        <w:rPr>
          <w:b/>
          <w:i/>
        </w:rPr>
        <w:t xml:space="preserve"> </w:t>
      </w:r>
    </w:p>
    <w:p w14:paraId="4E6B835D" w14:textId="77777777" w:rsidR="00410820" w:rsidRDefault="00F6798A">
      <w:pPr>
        <w:spacing w:after="120" w:line="259" w:lineRule="auto"/>
        <w:ind w:left="0" w:firstLine="0"/>
        <w:jc w:val="left"/>
      </w:pPr>
      <w:r>
        <w:t xml:space="preserve"> </w:t>
      </w:r>
    </w:p>
    <w:p w14:paraId="0D9B693F" w14:textId="77777777" w:rsidR="00410820" w:rsidRDefault="00F6798A">
      <w:pPr>
        <w:tabs>
          <w:tab w:val="center" w:pos="973"/>
          <w:tab w:val="center" w:pos="3155"/>
          <w:tab w:val="center" w:pos="4996"/>
          <w:tab w:val="center" w:pos="5570"/>
          <w:tab w:val="center" w:pos="7192"/>
          <w:tab w:val="center" w:pos="8993"/>
          <w:tab w:val="center" w:pos="9581"/>
        </w:tabs>
        <w:spacing w:after="10"/>
        <w:ind w:left="-15" w:firstLine="0"/>
        <w:jc w:val="left"/>
      </w:pPr>
      <w:r>
        <w:t xml:space="preserve">Il </w:t>
      </w:r>
      <w:r>
        <w:tab/>
        <w:t xml:space="preserve">sottoscritto </w:t>
      </w:r>
      <w:r>
        <w:tab/>
        <w:t xml:space="preserve">………………………………………… </w:t>
      </w:r>
      <w:r>
        <w:tab/>
        <w:t xml:space="preserve">nato </w:t>
      </w:r>
      <w:r>
        <w:tab/>
        <w:t xml:space="preserve">a </w:t>
      </w:r>
      <w:r>
        <w:tab/>
        <w:t xml:space="preserve">………………………………………. </w:t>
      </w:r>
      <w:r>
        <w:tab/>
        <w:t xml:space="preserve">(……) </w:t>
      </w:r>
      <w:r>
        <w:tab/>
        <w:t xml:space="preserve">il </w:t>
      </w:r>
    </w:p>
    <w:p w14:paraId="1E213CED" w14:textId="51E9DFC9" w:rsidR="00410820" w:rsidRDefault="00F6798A">
      <w:pPr>
        <w:ind w:left="-5" w:right="1021"/>
      </w:pPr>
      <w:r>
        <w:t>…………………………………….. C.F. …</w:t>
      </w:r>
      <w:r w:rsidR="00845FB1">
        <w:t>………………………………………</w:t>
      </w:r>
      <w:bookmarkStart w:id="0" w:name="_GoBack"/>
      <w:bookmarkEnd w:id="0"/>
      <w:r>
        <w:t xml:space="preserve">………………………………………………………….…… </w:t>
      </w:r>
    </w:p>
    <w:p w14:paraId="7C2B1BEC" w14:textId="73D0DE35" w:rsidR="00410820" w:rsidRDefault="00F6798A">
      <w:pPr>
        <w:ind w:left="-5" w:right="1021"/>
      </w:pPr>
      <w:r>
        <w:t>e residente in ………………………………… (…….) Via ………………..…………………… n. …… nella sua qualità di ………………………………………………. (amministratore delegato, titolare) della società ……………………………………………………………………</w:t>
      </w:r>
      <w:r w:rsidR="00845FB1">
        <w:t>……………………………………………………..</w:t>
      </w:r>
      <w:r>
        <w:t xml:space="preserve">…………………………….  </w:t>
      </w:r>
    </w:p>
    <w:p w14:paraId="1CDB260C" w14:textId="77777777" w:rsidR="00410820" w:rsidRDefault="00F6798A">
      <w:pPr>
        <w:ind w:left="-5" w:right="1021"/>
      </w:pPr>
      <w:r>
        <w:t xml:space="preserve">con Partita I.V.A……………………………………….. C.F. …………………………………………… con sede legale in ………………………… (…..) Via …………………………… n. …. Cap …………. Tel. …………………….. Fax …………………….. P.E.C. ……………………………………………. con riferimento alla procedura di affidamento in oggetto, chiede di partecipare come: </w:t>
      </w:r>
    </w:p>
    <w:tbl>
      <w:tblPr>
        <w:tblW w:w="0" w:type="auto"/>
        <w:tblInd w:w="429" w:type="dxa"/>
        <w:tblLayout w:type="fixed"/>
        <w:tblLook w:val="0000" w:firstRow="0" w:lastRow="0" w:firstColumn="0" w:lastColumn="0" w:noHBand="0" w:noVBand="0"/>
      </w:tblPr>
      <w:tblGrid>
        <w:gridCol w:w="3389"/>
        <w:gridCol w:w="5897"/>
      </w:tblGrid>
      <w:tr w:rsidR="00B112D1" w:rsidRPr="00B112D1" w14:paraId="443B8853" w14:textId="77777777" w:rsidTr="005C62AC">
        <w:tc>
          <w:tcPr>
            <w:tcW w:w="3389" w:type="dxa"/>
            <w:tcBorders>
              <w:top w:val="single" w:sz="4" w:space="0" w:color="000000"/>
              <w:left w:val="single" w:sz="4" w:space="0" w:color="000000"/>
              <w:bottom w:val="single" w:sz="4" w:space="0" w:color="000000"/>
            </w:tcBorders>
            <w:shd w:val="clear" w:color="auto" w:fill="auto"/>
          </w:tcPr>
          <w:p w14:paraId="1E4F50D6" w14:textId="77777777" w:rsidR="00B112D1" w:rsidRPr="00B112D1" w:rsidRDefault="00B112D1" w:rsidP="00B112D1">
            <w:pPr>
              <w:tabs>
                <w:tab w:val="right" w:pos="2805"/>
              </w:tabs>
              <w:suppressAutoHyphens/>
              <w:snapToGrid w:val="0"/>
              <w:spacing w:after="0" w:line="240" w:lineRule="auto"/>
              <w:ind w:left="0" w:firstLine="0"/>
              <w:jc w:val="right"/>
              <w:rPr>
                <w:rFonts w:ascii="Verdana" w:eastAsia="Times New Roman" w:hAnsi="Verdana" w:cs="Times New Roman"/>
                <w:color w:val="auto"/>
                <w:sz w:val="20"/>
                <w:szCs w:val="20"/>
                <w:lang w:eastAsia="ar-SA"/>
              </w:rPr>
            </w:pPr>
          </w:p>
          <w:p w14:paraId="63DCD73D" w14:textId="77777777" w:rsidR="00B112D1" w:rsidRPr="00B112D1" w:rsidRDefault="00B112D1" w:rsidP="00B112D1">
            <w:pPr>
              <w:tabs>
                <w:tab w:val="right" w:pos="2805"/>
              </w:tabs>
              <w:suppressAutoHyphens/>
              <w:spacing w:after="0" w:line="240" w:lineRule="auto"/>
              <w:ind w:left="0" w:firstLine="0"/>
              <w:jc w:val="center"/>
              <w:rPr>
                <w:rFonts w:ascii="Verdana" w:eastAsia="Times New Roman" w:hAnsi="Verdana" w:cs="Times New Roman"/>
                <w:color w:val="auto"/>
                <w:sz w:val="20"/>
                <w:szCs w:val="20"/>
                <w:lang w:eastAsia="ar-SA"/>
              </w:rPr>
            </w:pPr>
            <w:r w:rsidRPr="00B112D1">
              <w:rPr>
                <w:rFonts w:ascii="Verdana" w:eastAsia="Times New Roman" w:hAnsi="Verdana" w:cs="Times New Roman"/>
                <w:color w:val="auto"/>
                <w:sz w:val="20"/>
                <w:szCs w:val="20"/>
                <w:lang w:eastAsia="ar-SA"/>
              </w:rPr>
              <w:t>Concorrente singolo</w:t>
            </w:r>
          </w:p>
          <w:p w14:paraId="2A3A3387" w14:textId="77777777" w:rsidR="00B112D1" w:rsidRPr="00B112D1" w:rsidRDefault="00B112D1" w:rsidP="00B112D1">
            <w:pPr>
              <w:tabs>
                <w:tab w:val="right" w:pos="2805"/>
              </w:tabs>
              <w:suppressAutoHyphens/>
              <w:spacing w:after="0" w:line="240" w:lineRule="auto"/>
              <w:ind w:left="0" w:firstLine="0"/>
              <w:jc w:val="right"/>
              <w:rPr>
                <w:rFonts w:ascii="Verdana" w:eastAsia="Times New Roman" w:hAnsi="Verdana" w:cs="Arial"/>
                <w:color w:val="auto"/>
                <w:sz w:val="20"/>
                <w:szCs w:val="20"/>
                <w:lang w:eastAsia="ar-SA"/>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Pr>
          <w:p w14:paraId="15D778E5" w14:textId="77777777" w:rsidR="00B112D1" w:rsidRPr="00B112D1" w:rsidRDefault="00B112D1" w:rsidP="00B112D1">
            <w:pPr>
              <w:numPr>
                <w:ilvl w:val="0"/>
                <w:numId w:val="12"/>
              </w:numPr>
              <w:tabs>
                <w:tab w:val="left" w:pos="3720"/>
              </w:tabs>
              <w:suppressAutoHyphens/>
              <w:snapToGrid w:val="0"/>
              <w:spacing w:after="0" w:line="240" w:lineRule="auto"/>
              <w:ind w:left="207" w:right="-3" w:firstLine="0"/>
              <w:jc w:val="left"/>
              <w:rPr>
                <w:rFonts w:ascii="Verdana" w:eastAsia="Times New Roman" w:hAnsi="Verdana" w:cs="Arial"/>
                <w:color w:val="auto"/>
                <w:sz w:val="20"/>
                <w:szCs w:val="20"/>
                <w:lang w:eastAsia="ar-SA"/>
              </w:rPr>
            </w:pPr>
            <w:r w:rsidRPr="00B112D1">
              <w:rPr>
                <w:rFonts w:ascii="Verdana" w:eastAsia="Times New Roman" w:hAnsi="Verdana" w:cs="Arial"/>
                <w:color w:val="auto"/>
                <w:sz w:val="20"/>
                <w:szCs w:val="20"/>
                <w:lang w:eastAsia="ar-SA"/>
              </w:rPr>
              <w:t>imprenditore individuale/artigiano</w:t>
            </w:r>
          </w:p>
          <w:p w14:paraId="06459B2C" w14:textId="77777777" w:rsidR="00B112D1" w:rsidRPr="00B112D1" w:rsidRDefault="00B112D1" w:rsidP="00B112D1">
            <w:pPr>
              <w:numPr>
                <w:ilvl w:val="0"/>
                <w:numId w:val="12"/>
              </w:numPr>
              <w:tabs>
                <w:tab w:val="left" w:pos="3720"/>
              </w:tabs>
              <w:suppressAutoHyphens/>
              <w:snapToGrid w:val="0"/>
              <w:spacing w:after="0" w:line="240" w:lineRule="auto"/>
              <w:ind w:left="207" w:right="-3" w:firstLine="0"/>
              <w:jc w:val="left"/>
              <w:rPr>
                <w:rFonts w:ascii="Verdana" w:eastAsia="Times New Roman" w:hAnsi="Verdana" w:cs="Arial"/>
                <w:color w:val="auto"/>
                <w:sz w:val="20"/>
                <w:szCs w:val="20"/>
                <w:lang w:eastAsia="ar-SA"/>
              </w:rPr>
            </w:pPr>
            <w:r w:rsidRPr="00B112D1">
              <w:rPr>
                <w:rFonts w:ascii="Verdana" w:eastAsia="Times New Roman" w:hAnsi="Verdana" w:cs="Arial"/>
                <w:color w:val="auto"/>
                <w:sz w:val="20"/>
                <w:szCs w:val="20"/>
                <w:lang w:eastAsia="ar-SA"/>
              </w:rPr>
              <w:t>società commerciale</w:t>
            </w:r>
          </w:p>
          <w:p w14:paraId="375EA061" w14:textId="77777777" w:rsidR="00B112D1" w:rsidRPr="00B112D1" w:rsidRDefault="00B112D1" w:rsidP="00B112D1">
            <w:pPr>
              <w:numPr>
                <w:ilvl w:val="0"/>
                <w:numId w:val="12"/>
              </w:numPr>
              <w:tabs>
                <w:tab w:val="left" w:pos="3720"/>
              </w:tabs>
              <w:suppressAutoHyphens/>
              <w:snapToGrid w:val="0"/>
              <w:spacing w:after="0" w:line="240" w:lineRule="auto"/>
              <w:ind w:left="207" w:right="-3" w:firstLine="0"/>
              <w:jc w:val="left"/>
              <w:rPr>
                <w:rFonts w:ascii="Verdana" w:eastAsia="Times New Roman" w:hAnsi="Verdana" w:cs="Arial"/>
                <w:color w:val="auto"/>
                <w:sz w:val="20"/>
                <w:szCs w:val="20"/>
                <w:lang w:eastAsia="ar-SA"/>
              </w:rPr>
            </w:pPr>
            <w:r w:rsidRPr="00B112D1">
              <w:rPr>
                <w:rFonts w:ascii="Verdana" w:eastAsia="Times New Roman" w:hAnsi="Verdana" w:cs="Arial"/>
                <w:color w:val="auto"/>
                <w:sz w:val="20"/>
                <w:szCs w:val="20"/>
                <w:lang w:eastAsia="ar-SA"/>
              </w:rPr>
              <w:t>società cooperativa</w:t>
            </w:r>
          </w:p>
        </w:tc>
      </w:tr>
    </w:tbl>
    <w:p w14:paraId="3AE99EE3" w14:textId="77777777" w:rsidR="00B112D1" w:rsidRPr="00B112D1" w:rsidRDefault="00B112D1" w:rsidP="00B112D1">
      <w:pPr>
        <w:suppressAutoHyphens/>
        <w:spacing w:after="0" w:line="240" w:lineRule="auto"/>
        <w:ind w:left="0" w:firstLine="0"/>
        <w:jc w:val="left"/>
        <w:rPr>
          <w:rFonts w:ascii="Verdana" w:eastAsia="Times New Roman" w:hAnsi="Verdana" w:cs="Times New Roman"/>
          <w:color w:val="auto"/>
          <w:sz w:val="16"/>
          <w:szCs w:val="16"/>
          <w:lang w:eastAsia="ar-SA"/>
        </w:rPr>
      </w:pPr>
    </w:p>
    <w:tbl>
      <w:tblPr>
        <w:tblW w:w="0" w:type="auto"/>
        <w:tblInd w:w="429" w:type="dxa"/>
        <w:tblLayout w:type="fixed"/>
        <w:tblLook w:val="0000" w:firstRow="0" w:lastRow="0" w:firstColumn="0" w:lastColumn="0" w:noHBand="0" w:noVBand="0"/>
      </w:tblPr>
      <w:tblGrid>
        <w:gridCol w:w="3374"/>
        <w:gridCol w:w="5912"/>
      </w:tblGrid>
      <w:tr w:rsidR="004474E9" w:rsidRPr="004474E9" w14:paraId="6133A002" w14:textId="77777777" w:rsidTr="005C62AC">
        <w:tc>
          <w:tcPr>
            <w:tcW w:w="3374" w:type="dxa"/>
            <w:tcBorders>
              <w:top w:val="single" w:sz="4" w:space="0" w:color="000000"/>
              <w:left w:val="single" w:sz="4" w:space="0" w:color="000000"/>
              <w:bottom w:val="single" w:sz="4" w:space="0" w:color="000000"/>
            </w:tcBorders>
            <w:shd w:val="clear" w:color="auto" w:fill="auto"/>
            <w:vAlign w:val="center"/>
          </w:tcPr>
          <w:p w14:paraId="2F812FED" w14:textId="77777777" w:rsidR="00B112D1" w:rsidRPr="004474E9" w:rsidRDefault="00B112D1" w:rsidP="00B112D1">
            <w:pPr>
              <w:tabs>
                <w:tab w:val="right" w:pos="2805"/>
              </w:tabs>
              <w:suppressAutoHyphens/>
              <w:spacing w:after="0" w:line="240" w:lineRule="auto"/>
              <w:ind w:left="0" w:firstLine="0"/>
              <w:jc w:val="center"/>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Consorzio</w:t>
            </w:r>
          </w:p>
          <w:p w14:paraId="0A185930" w14:textId="77777777" w:rsidR="00B112D1" w:rsidRPr="004474E9" w:rsidRDefault="00B112D1" w:rsidP="00B112D1">
            <w:pPr>
              <w:tabs>
                <w:tab w:val="right" w:pos="2805"/>
              </w:tabs>
              <w:suppressAutoHyphens/>
              <w:spacing w:after="0" w:line="240" w:lineRule="auto"/>
              <w:ind w:left="0" w:firstLine="0"/>
              <w:jc w:val="center"/>
              <w:rPr>
                <w:rFonts w:ascii="Verdana" w:eastAsia="Times New Roman" w:hAnsi="Verdana" w:cs="Arial"/>
                <w:color w:val="auto"/>
                <w:sz w:val="16"/>
                <w:szCs w:val="16"/>
                <w:lang w:eastAsia="ar-SA"/>
              </w:rPr>
            </w:pPr>
            <w:r w:rsidRPr="004474E9">
              <w:rPr>
                <w:rFonts w:ascii="Verdana" w:eastAsia="Times New Roman" w:hAnsi="Verdana" w:cs="Arial"/>
                <w:color w:val="auto"/>
                <w:sz w:val="16"/>
                <w:szCs w:val="16"/>
                <w:lang w:eastAsia="ar-SA"/>
              </w:rPr>
              <w:t xml:space="preserve">ex art. 34, comma 1, </w:t>
            </w:r>
            <w:proofErr w:type="spellStart"/>
            <w:r w:rsidRPr="004474E9">
              <w:rPr>
                <w:rFonts w:ascii="Verdana" w:eastAsia="Times New Roman" w:hAnsi="Verdana" w:cs="Arial"/>
                <w:color w:val="auto"/>
                <w:sz w:val="16"/>
                <w:szCs w:val="16"/>
                <w:lang w:eastAsia="ar-SA"/>
              </w:rPr>
              <w:t>lett</w:t>
            </w:r>
            <w:proofErr w:type="spellEnd"/>
            <w:r w:rsidRPr="004474E9">
              <w:rPr>
                <w:rFonts w:ascii="Verdana" w:eastAsia="Times New Roman" w:hAnsi="Verdana" w:cs="Arial"/>
                <w:color w:val="auto"/>
                <w:sz w:val="16"/>
                <w:szCs w:val="16"/>
                <w:lang w:eastAsia="ar-SA"/>
              </w:rPr>
              <w:t>. b)</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14:paraId="632241DB" w14:textId="77777777" w:rsidR="00B112D1" w:rsidRPr="004474E9" w:rsidRDefault="00B112D1" w:rsidP="00B112D1">
            <w:pPr>
              <w:numPr>
                <w:ilvl w:val="0"/>
                <w:numId w:val="12"/>
              </w:numPr>
              <w:tabs>
                <w:tab w:val="left" w:pos="3720"/>
              </w:tabs>
              <w:suppressAutoHyphens/>
              <w:snapToGrid w:val="0"/>
              <w:spacing w:after="0" w:line="240" w:lineRule="auto"/>
              <w:ind w:left="207" w:right="-3" w:firstLine="0"/>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 xml:space="preserve">fra società cooperative di produzione e lavoro, </w:t>
            </w:r>
            <w:r w:rsidRPr="004474E9">
              <w:rPr>
                <w:rFonts w:ascii="Verdana" w:eastAsia="Times New Roman" w:hAnsi="Verdana" w:cs="Arial"/>
                <w:color w:val="auto"/>
                <w:sz w:val="20"/>
                <w:szCs w:val="20"/>
                <w:lang w:eastAsia="ar-SA"/>
              </w:rPr>
              <w:tab/>
            </w:r>
            <w:r w:rsidRPr="004474E9">
              <w:rPr>
                <w:rFonts w:ascii="Verdana" w:eastAsia="Times New Roman" w:hAnsi="Verdana" w:cs="Arial"/>
                <w:i/>
                <w:color w:val="auto"/>
                <w:sz w:val="18"/>
                <w:szCs w:val="18"/>
                <w:lang w:eastAsia="ar-SA"/>
              </w:rPr>
              <w:t xml:space="preserve">costituito a norma del </w:t>
            </w:r>
            <w:proofErr w:type="spellStart"/>
            <w:r w:rsidRPr="004474E9">
              <w:rPr>
                <w:rFonts w:ascii="Verdana" w:eastAsia="Times New Roman" w:hAnsi="Verdana" w:cs="Arial"/>
                <w:i/>
                <w:color w:val="auto"/>
                <w:sz w:val="18"/>
                <w:szCs w:val="18"/>
                <w:lang w:eastAsia="ar-SA"/>
              </w:rPr>
              <w:t>D.Lgs.</w:t>
            </w:r>
            <w:proofErr w:type="spellEnd"/>
            <w:r w:rsidRPr="004474E9">
              <w:rPr>
                <w:rFonts w:ascii="Verdana" w:eastAsia="Times New Roman" w:hAnsi="Verdana" w:cs="Arial"/>
                <w:i/>
                <w:color w:val="auto"/>
                <w:sz w:val="18"/>
                <w:szCs w:val="18"/>
                <w:lang w:eastAsia="ar-SA"/>
              </w:rPr>
              <w:t xml:space="preserve"> n. 1577/1947</w:t>
            </w:r>
            <w:r w:rsidRPr="004474E9">
              <w:rPr>
                <w:rFonts w:ascii="Verdana" w:eastAsia="Times New Roman" w:hAnsi="Verdana" w:cs="Arial"/>
                <w:color w:val="auto"/>
                <w:sz w:val="20"/>
                <w:szCs w:val="20"/>
                <w:lang w:eastAsia="ar-SA"/>
              </w:rPr>
              <w:t>;</w:t>
            </w:r>
          </w:p>
          <w:p w14:paraId="344549F9" w14:textId="77777777" w:rsidR="00B112D1" w:rsidRPr="004474E9" w:rsidRDefault="00B112D1" w:rsidP="00B112D1">
            <w:pPr>
              <w:numPr>
                <w:ilvl w:val="0"/>
                <w:numId w:val="12"/>
              </w:numPr>
              <w:tabs>
                <w:tab w:val="left" w:pos="3720"/>
              </w:tabs>
              <w:suppressAutoHyphens/>
              <w:snapToGrid w:val="0"/>
              <w:spacing w:after="0" w:line="240" w:lineRule="auto"/>
              <w:ind w:left="207" w:right="-3" w:firstLine="0"/>
              <w:jc w:val="left"/>
              <w:rPr>
                <w:rFonts w:ascii="Verdana" w:eastAsia="Times New Roman" w:hAnsi="Verdana" w:cs="Arial"/>
                <w:i/>
                <w:color w:val="auto"/>
                <w:sz w:val="18"/>
                <w:szCs w:val="18"/>
                <w:lang w:eastAsia="ar-SA"/>
              </w:rPr>
            </w:pPr>
            <w:r w:rsidRPr="004474E9">
              <w:rPr>
                <w:rFonts w:ascii="Verdana" w:eastAsia="Times New Roman" w:hAnsi="Verdana" w:cs="Arial"/>
                <w:color w:val="auto"/>
                <w:sz w:val="20"/>
                <w:szCs w:val="20"/>
                <w:lang w:eastAsia="ar-SA"/>
              </w:rPr>
              <w:t>tra imprese artigiane,</w:t>
            </w:r>
            <w:r w:rsidRPr="004474E9">
              <w:rPr>
                <w:rFonts w:ascii="Times New Roman" w:eastAsia="Times New Roman" w:hAnsi="Times New Roman" w:cs="Arial"/>
                <w:color w:val="auto"/>
                <w:sz w:val="20"/>
                <w:szCs w:val="20"/>
                <w:lang w:eastAsia="ar-SA"/>
              </w:rPr>
              <w:t xml:space="preserve"> </w:t>
            </w:r>
            <w:r w:rsidRPr="004474E9">
              <w:rPr>
                <w:rFonts w:ascii="Verdana" w:eastAsia="Times New Roman" w:hAnsi="Verdana" w:cs="Arial"/>
                <w:i/>
                <w:color w:val="auto"/>
                <w:sz w:val="18"/>
                <w:szCs w:val="18"/>
                <w:lang w:eastAsia="ar-SA"/>
              </w:rPr>
              <w:t>di cui alla L. n. 443/1985</w:t>
            </w:r>
          </w:p>
        </w:tc>
      </w:tr>
    </w:tbl>
    <w:p w14:paraId="148E62AB" w14:textId="77777777" w:rsidR="00B112D1" w:rsidRPr="004474E9" w:rsidRDefault="00B112D1" w:rsidP="00B112D1">
      <w:pPr>
        <w:suppressAutoHyphens/>
        <w:spacing w:after="0" w:line="240" w:lineRule="auto"/>
        <w:ind w:left="720" w:firstLine="0"/>
        <w:jc w:val="left"/>
        <w:rPr>
          <w:rFonts w:ascii="Verdana" w:eastAsia="Times New Roman" w:hAnsi="Verdana" w:cs="Arial"/>
          <w:i/>
          <w:color w:val="auto"/>
          <w:sz w:val="16"/>
          <w:szCs w:val="16"/>
          <w:lang w:eastAsia="ar-SA"/>
        </w:rPr>
      </w:pPr>
      <w:r w:rsidRPr="004474E9">
        <w:rPr>
          <w:rFonts w:ascii="Verdana" w:eastAsia="Times New Roman" w:hAnsi="Verdana" w:cs="Arial"/>
          <w:color w:val="auto"/>
          <w:sz w:val="16"/>
          <w:szCs w:val="16"/>
          <w:lang w:eastAsia="ar-SA"/>
        </w:rPr>
        <w:t xml:space="preserve">ed ai sensi dell’art. 37, comma 7, concorre in nome proprio e per conto del/i seguente/i consorziato/i </w:t>
      </w:r>
      <w:r w:rsidRPr="004474E9">
        <w:rPr>
          <w:rFonts w:ascii="Verdana" w:eastAsia="Times New Roman" w:hAnsi="Verdana" w:cs="Arial"/>
          <w:i/>
          <w:color w:val="auto"/>
          <w:sz w:val="16"/>
          <w:szCs w:val="16"/>
          <w:lang w:eastAsia="ar-SA"/>
        </w:rPr>
        <w:t>(indicare denominazione sociale, forma giuridica e sede legale):</w:t>
      </w:r>
    </w:p>
    <w:p w14:paraId="356BE9DA" w14:textId="77777777" w:rsidR="00B112D1" w:rsidRPr="004474E9" w:rsidRDefault="00B112D1" w:rsidP="00B112D1">
      <w:pPr>
        <w:numPr>
          <w:ilvl w:val="0"/>
          <w:numId w:val="11"/>
        </w:numPr>
        <w:suppressAutoHyphens/>
        <w:spacing w:before="120" w:after="0" w:line="240" w:lineRule="auto"/>
        <w:ind w:left="1077" w:hanging="357"/>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__________________________________________________________________;</w:t>
      </w:r>
    </w:p>
    <w:p w14:paraId="07F71EB9" w14:textId="77777777" w:rsidR="00B112D1" w:rsidRPr="004474E9" w:rsidRDefault="00B112D1" w:rsidP="00B112D1">
      <w:pPr>
        <w:numPr>
          <w:ilvl w:val="0"/>
          <w:numId w:val="11"/>
        </w:numPr>
        <w:suppressAutoHyphens/>
        <w:spacing w:before="120" w:after="0" w:line="240" w:lineRule="auto"/>
        <w:ind w:left="1077" w:hanging="357"/>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__________________________________________________________________;</w:t>
      </w:r>
    </w:p>
    <w:p w14:paraId="2E626079" w14:textId="77777777" w:rsidR="00B112D1" w:rsidRPr="004474E9" w:rsidRDefault="00B112D1" w:rsidP="00B112D1">
      <w:pPr>
        <w:numPr>
          <w:ilvl w:val="0"/>
          <w:numId w:val="11"/>
        </w:numPr>
        <w:suppressAutoHyphens/>
        <w:spacing w:before="120" w:after="0" w:line="240" w:lineRule="auto"/>
        <w:ind w:left="1077" w:hanging="357"/>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__________________________________________________________________;</w:t>
      </w:r>
    </w:p>
    <w:p w14:paraId="0F1BBD74" w14:textId="77777777" w:rsidR="00B112D1" w:rsidRPr="004474E9" w:rsidRDefault="00B112D1" w:rsidP="00B112D1">
      <w:pPr>
        <w:suppressAutoHyphens/>
        <w:spacing w:after="0" w:line="240" w:lineRule="auto"/>
        <w:ind w:left="0" w:firstLine="0"/>
        <w:jc w:val="left"/>
        <w:rPr>
          <w:rFonts w:ascii="Verdana" w:eastAsia="Times New Roman" w:hAnsi="Verdana" w:cs="Arial"/>
          <w:color w:val="auto"/>
          <w:sz w:val="16"/>
          <w:szCs w:val="16"/>
          <w:lang w:eastAsia="ar-SA"/>
        </w:rPr>
      </w:pPr>
    </w:p>
    <w:tbl>
      <w:tblPr>
        <w:tblW w:w="0" w:type="auto"/>
        <w:tblInd w:w="429" w:type="dxa"/>
        <w:tblLayout w:type="fixed"/>
        <w:tblLook w:val="0000" w:firstRow="0" w:lastRow="0" w:firstColumn="0" w:lastColumn="0" w:noHBand="0" w:noVBand="0"/>
      </w:tblPr>
      <w:tblGrid>
        <w:gridCol w:w="3374"/>
        <w:gridCol w:w="5912"/>
      </w:tblGrid>
      <w:tr w:rsidR="004474E9" w:rsidRPr="004474E9" w14:paraId="2E8D1BCE" w14:textId="77777777" w:rsidTr="005C62AC">
        <w:tc>
          <w:tcPr>
            <w:tcW w:w="3374" w:type="dxa"/>
            <w:tcBorders>
              <w:top w:val="single" w:sz="4" w:space="0" w:color="000000"/>
              <w:left w:val="single" w:sz="4" w:space="0" w:color="000000"/>
              <w:bottom w:val="single" w:sz="4" w:space="0" w:color="000000"/>
            </w:tcBorders>
            <w:shd w:val="clear" w:color="auto" w:fill="auto"/>
            <w:vAlign w:val="center"/>
          </w:tcPr>
          <w:p w14:paraId="363FC729" w14:textId="77777777" w:rsidR="00B112D1" w:rsidRPr="004474E9" w:rsidRDefault="00B112D1" w:rsidP="00B112D1">
            <w:pPr>
              <w:tabs>
                <w:tab w:val="right" w:pos="2805"/>
              </w:tabs>
              <w:suppressAutoHyphens/>
              <w:snapToGrid w:val="0"/>
              <w:spacing w:after="0" w:line="240" w:lineRule="auto"/>
              <w:ind w:left="0" w:firstLine="0"/>
              <w:jc w:val="center"/>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Consorzio stabile</w:t>
            </w:r>
          </w:p>
          <w:p w14:paraId="47C83654" w14:textId="77777777" w:rsidR="00B112D1" w:rsidRPr="004474E9" w:rsidRDefault="00B112D1" w:rsidP="00B112D1">
            <w:pPr>
              <w:tabs>
                <w:tab w:val="right" w:pos="2805"/>
              </w:tabs>
              <w:suppressAutoHyphens/>
              <w:spacing w:after="0" w:line="240" w:lineRule="auto"/>
              <w:ind w:left="0" w:firstLine="0"/>
              <w:jc w:val="center"/>
              <w:rPr>
                <w:rFonts w:ascii="Verdana" w:eastAsia="Times New Roman" w:hAnsi="Verdana" w:cs="Arial"/>
                <w:color w:val="auto"/>
                <w:sz w:val="16"/>
                <w:szCs w:val="16"/>
                <w:lang w:eastAsia="ar-SA"/>
              </w:rPr>
            </w:pPr>
            <w:r w:rsidRPr="004474E9">
              <w:rPr>
                <w:rFonts w:ascii="Verdana" w:eastAsia="Times New Roman" w:hAnsi="Verdana" w:cs="Arial"/>
                <w:color w:val="auto"/>
                <w:sz w:val="16"/>
                <w:szCs w:val="16"/>
                <w:lang w:eastAsia="ar-SA"/>
              </w:rPr>
              <w:t xml:space="preserve">ex art. 34, comma 1, </w:t>
            </w:r>
            <w:proofErr w:type="spellStart"/>
            <w:r w:rsidRPr="004474E9">
              <w:rPr>
                <w:rFonts w:ascii="Verdana" w:eastAsia="Times New Roman" w:hAnsi="Verdana" w:cs="Arial"/>
                <w:color w:val="auto"/>
                <w:sz w:val="16"/>
                <w:szCs w:val="16"/>
                <w:lang w:eastAsia="ar-SA"/>
              </w:rPr>
              <w:t>lett</w:t>
            </w:r>
            <w:proofErr w:type="spellEnd"/>
            <w:r w:rsidRPr="004474E9">
              <w:rPr>
                <w:rFonts w:ascii="Verdana" w:eastAsia="Times New Roman" w:hAnsi="Verdana" w:cs="Arial"/>
                <w:color w:val="auto"/>
                <w:sz w:val="16"/>
                <w:szCs w:val="16"/>
                <w:lang w:eastAsia="ar-SA"/>
              </w:rPr>
              <w:t>. c)</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14:paraId="66D90476" w14:textId="77777777" w:rsidR="00B112D1" w:rsidRPr="004474E9" w:rsidRDefault="00B112D1" w:rsidP="00B112D1">
            <w:pPr>
              <w:numPr>
                <w:ilvl w:val="0"/>
                <w:numId w:val="14"/>
              </w:numPr>
              <w:suppressAutoHyphens/>
              <w:spacing w:after="0" w:line="240" w:lineRule="auto"/>
              <w:ind w:left="237" w:right="-3" w:firstLine="0"/>
              <w:jc w:val="left"/>
              <w:rPr>
                <w:rFonts w:ascii="Verdana" w:eastAsia="Times New Roman" w:hAnsi="Verdana" w:cs="Times New Roman"/>
                <w:color w:val="auto"/>
                <w:sz w:val="20"/>
                <w:szCs w:val="20"/>
                <w:lang w:eastAsia="ar-SA"/>
              </w:rPr>
            </w:pPr>
            <w:r w:rsidRPr="004474E9">
              <w:rPr>
                <w:rFonts w:ascii="Verdana" w:eastAsia="Times New Roman" w:hAnsi="Verdana" w:cs="Times New Roman"/>
                <w:color w:val="auto"/>
                <w:sz w:val="20"/>
                <w:szCs w:val="20"/>
                <w:lang w:eastAsia="ar-SA"/>
              </w:rPr>
              <w:t>fra imprenditori individuali, anche artigiani, società commerciali, società cooperative di produzione e lavoro</w:t>
            </w:r>
          </w:p>
        </w:tc>
      </w:tr>
    </w:tbl>
    <w:p w14:paraId="767067C1" w14:textId="77777777" w:rsidR="00B112D1" w:rsidRPr="004474E9" w:rsidRDefault="00B112D1" w:rsidP="00B112D1">
      <w:pPr>
        <w:suppressAutoHyphens/>
        <w:spacing w:after="0" w:line="240" w:lineRule="auto"/>
        <w:ind w:left="720" w:firstLine="0"/>
        <w:jc w:val="left"/>
        <w:rPr>
          <w:rFonts w:ascii="Verdana" w:eastAsia="Times New Roman" w:hAnsi="Verdana" w:cs="Arial"/>
          <w:i/>
          <w:color w:val="auto"/>
          <w:sz w:val="16"/>
          <w:szCs w:val="16"/>
          <w:lang w:eastAsia="ar-SA"/>
        </w:rPr>
      </w:pPr>
      <w:r w:rsidRPr="004474E9">
        <w:rPr>
          <w:rFonts w:ascii="Verdana" w:eastAsia="Times New Roman" w:hAnsi="Verdana" w:cs="Arial"/>
          <w:color w:val="auto"/>
          <w:sz w:val="16"/>
          <w:szCs w:val="16"/>
          <w:lang w:eastAsia="ar-SA"/>
        </w:rPr>
        <w:t xml:space="preserve">ed ai sensi dell’art. 36, comma 5, concorre in nome proprio e per conto del/i seguente/i consorziato/i </w:t>
      </w:r>
      <w:r w:rsidRPr="004474E9">
        <w:rPr>
          <w:rFonts w:ascii="Verdana" w:eastAsia="Times New Roman" w:hAnsi="Verdana" w:cs="Arial"/>
          <w:i/>
          <w:color w:val="auto"/>
          <w:sz w:val="16"/>
          <w:szCs w:val="16"/>
          <w:lang w:eastAsia="ar-SA"/>
        </w:rPr>
        <w:t>(indicare denominazione sociale, forma giuridica e sede legale):</w:t>
      </w:r>
    </w:p>
    <w:p w14:paraId="5149409D" w14:textId="77777777" w:rsidR="00B112D1" w:rsidRPr="004474E9" w:rsidRDefault="00B112D1" w:rsidP="00B112D1">
      <w:pPr>
        <w:numPr>
          <w:ilvl w:val="0"/>
          <w:numId w:val="15"/>
        </w:numPr>
        <w:suppressAutoHyphens/>
        <w:spacing w:before="120" w:after="0" w:line="240" w:lineRule="auto"/>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__________________________________________________________________;</w:t>
      </w:r>
    </w:p>
    <w:p w14:paraId="0240974A" w14:textId="77777777" w:rsidR="00B112D1" w:rsidRPr="004474E9" w:rsidRDefault="00B112D1" w:rsidP="00B112D1">
      <w:pPr>
        <w:numPr>
          <w:ilvl w:val="0"/>
          <w:numId w:val="15"/>
        </w:numPr>
        <w:suppressAutoHyphens/>
        <w:spacing w:before="120" w:after="0" w:line="240" w:lineRule="auto"/>
        <w:ind w:left="1077" w:hanging="357"/>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__________________________________________________________________;</w:t>
      </w:r>
    </w:p>
    <w:p w14:paraId="02F8939B" w14:textId="77777777" w:rsidR="00B112D1" w:rsidRPr="004474E9" w:rsidRDefault="00B112D1" w:rsidP="00B112D1">
      <w:pPr>
        <w:numPr>
          <w:ilvl w:val="0"/>
          <w:numId w:val="15"/>
        </w:numPr>
        <w:suppressAutoHyphens/>
        <w:spacing w:before="120" w:after="0" w:line="240" w:lineRule="auto"/>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__________________________________________________________________;</w:t>
      </w:r>
    </w:p>
    <w:p w14:paraId="15434AC0" w14:textId="77777777" w:rsidR="00B112D1" w:rsidRPr="00B112D1" w:rsidRDefault="00B112D1" w:rsidP="00B112D1">
      <w:pPr>
        <w:suppressAutoHyphens/>
        <w:spacing w:after="0" w:line="240" w:lineRule="auto"/>
        <w:ind w:left="0" w:firstLine="0"/>
        <w:jc w:val="left"/>
        <w:rPr>
          <w:rFonts w:ascii="Verdana" w:eastAsia="Times New Roman" w:hAnsi="Verdana" w:cs="Times New Roman"/>
          <w:color w:val="auto"/>
          <w:sz w:val="16"/>
          <w:szCs w:val="16"/>
          <w:lang w:eastAsia="ar-SA"/>
        </w:rPr>
      </w:pPr>
    </w:p>
    <w:tbl>
      <w:tblPr>
        <w:tblW w:w="0" w:type="auto"/>
        <w:tblInd w:w="429" w:type="dxa"/>
        <w:tblLayout w:type="fixed"/>
        <w:tblLook w:val="0000" w:firstRow="0" w:lastRow="0" w:firstColumn="0" w:lastColumn="0" w:noHBand="0" w:noVBand="0"/>
      </w:tblPr>
      <w:tblGrid>
        <w:gridCol w:w="3374"/>
        <w:gridCol w:w="5831"/>
      </w:tblGrid>
      <w:tr w:rsidR="00B112D1" w:rsidRPr="00B112D1" w14:paraId="040BC23E" w14:textId="77777777" w:rsidTr="00B112D1">
        <w:tc>
          <w:tcPr>
            <w:tcW w:w="3374" w:type="dxa"/>
            <w:tcBorders>
              <w:top w:val="single" w:sz="4" w:space="0" w:color="000000"/>
              <w:left w:val="single" w:sz="4" w:space="0" w:color="000000"/>
              <w:bottom w:val="single" w:sz="4" w:space="0" w:color="000000"/>
              <w:right w:val="single" w:sz="4" w:space="0" w:color="auto"/>
            </w:tcBorders>
            <w:shd w:val="clear" w:color="auto" w:fill="auto"/>
            <w:vAlign w:val="center"/>
          </w:tcPr>
          <w:p w14:paraId="51975D05" w14:textId="77777777" w:rsidR="00B112D1" w:rsidRPr="00B112D1" w:rsidRDefault="00B112D1" w:rsidP="00B112D1">
            <w:pPr>
              <w:tabs>
                <w:tab w:val="right" w:pos="2805"/>
              </w:tabs>
              <w:suppressAutoHyphens/>
              <w:spacing w:after="0" w:line="240" w:lineRule="auto"/>
              <w:ind w:left="0" w:firstLine="0"/>
              <w:jc w:val="center"/>
              <w:rPr>
                <w:rFonts w:ascii="Verdana" w:eastAsia="Times New Roman" w:hAnsi="Verdana" w:cs="Arial"/>
                <w:color w:val="auto"/>
                <w:sz w:val="16"/>
                <w:szCs w:val="16"/>
                <w:lang w:eastAsia="ar-SA"/>
              </w:rPr>
            </w:pPr>
            <w:r>
              <w:rPr>
                <w:rFonts w:ascii="Verdana" w:eastAsia="Times New Roman" w:hAnsi="Verdana" w:cs="Arial"/>
                <w:color w:val="auto"/>
                <w:sz w:val="20"/>
                <w:szCs w:val="20"/>
                <w:lang w:eastAsia="ar-SA"/>
              </w:rPr>
              <w:lastRenderedPageBreak/>
              <w:t>Cordata</w:t>
            </w:r>
          </w:p>
        </w:tc>
        <w:tc>
          <w:tcPr>
            <w:tcW w:w="5831" w:type="dxa"/>
            <w:tcBorders>
              <w:top w:val="single" w:sz="4" w:space="0" w:color="auto"/>
              <w:left w:val="single" w:sz="4" w:space="0" w:color="auto"/>
              <w:bottom w:val="single" w:sz="4" w:space="0" w:color="auto"/>
              <w:right w:val="single" w:sz="4" w:space="0" w:color="auto"/>
            </w:tcBorders>
            <w:shd w:val="clear" w:color="auto" w:fill="auto"/>
            <w:vAlign w:val="center"/>
          </w:tcPr>
          <w:p w14:paraId="36D860A7" w14:textId="77777777" w:rsidR="00B112D1" w:rsidRPr="00B112D1" w:rsidRDefault="00B112D1" w:rsidP="00B112D1">
            <w:pPr>
              <w:numPr>
                <w:ilvl w:val="0"/>
                <w:numId w:val="14"/>
              </w:numPr>
              <w:suppressAutoHyphens/>
              <w:spacing w:after="0" w:line="240" w:lineRule="auto"/>
              <w:ind w:left="-33" w:right="-3" w:firstLine="0"/>
              <w:jc w:val="left"/>
              <w:rPr>
                <w:rFonts w:ascii="Verdana" w:eastAsia="Times New Roman" w:hAnsi="Verdana" w:cs="Times New Roman"/>
                <w:color w:val="auto"/>
                <w:sz w:val="20"/>
                <w:szCs w:val="20"/>
                <w:lang w:eastAsia="ar-SA"/>
              </w:rPr>
            </w:pPr>
            <w:r w:rsidRPr="00B112D1">
              <w:rPr>
                <w:rFonts w:ascii="Verdana" w:eastAsia="Times New Roman" w:hAnsi="Verdana" w:cs="Times New Roman"/>
                <w:color w:val="auto"/>
                <w:sz w:val="20"/>
                <w:szCs w:val="20"/>
                <w:lang w:eastAsia="ar-SA"/>
              </w:rPr>
              <w:t>non ancora costituit</w:t>
            </w:r>
            <w:r>
              <w:rPr>
                <w:rFonts w:ascii="Verdana" w:eastAsia="Times New Roman" w:hAnsi="Verdana" w:cs="Times New Roman"/>
                <w:color w:val="auto"/>
                <w:sz w:val="20"/>
                <w:szCs w:val="20"/>
                <w:lang w:eastAsia="ar-SA"/>
              </w:rPr>
              <w:t>a</w:t>
            </w:r>
            <w:r w:rsidRPr="00B112D1">
              <w:rPr>
                <w:rFonts w:ascii="Verdana" w:eastAsia="Times New Roman" w:hAnsi="Verdana" w:cs="Times New Roman"/>
                <w:color w:val="auto"/>
                <w:sz w:val="20"/>
                <w:szCs w:val="20"/>
                <w:lang w:eastAsia="ar-SA"/>
              </w:rPr>
              <w:t xml:space="preserve"> </w:t>
            </w:r>
          </w:p>
          <w:p w14:paraId="2600B425" w14:textId="77777777" w:rsidR="00B112D1" w:rsidRPr="00B112D1" w:rsidRDefault="00B112D1" w:rsidP="00B112D1">
            <w:pPr>
              <w:numPr>
                <w:ilvl w:val="0"/>
                <w:numId w:val="14"/>
              </w:numPr>
              <w:suppressAutoHyphens/>
              <w:spacing w:after="0" w:line="240" w:lineRule="auto"/>
              <w:ind w:left="-33" w:right="-3" w:firstLine="0"/>
              <w:jc w:val="left"/>
              <w:rPr>
                <w:rFonts w:ascii="Verdana" w:eastAsia="Times New Roman" w:hAnsi="Verdana" w:cs="Times New Roman"/>
                <w:color w:val="auto"/>
                <w:sz w:val="20"/>
                <w:szCs w:val="20"/>
                <w:lang w:eastAsia="ar-SA"/>
              </w:rPr>
            </w:pPr>
            <w:r>
              <w:rPr>
                <w:rFonts w:ascii="Verdana" w:eastAsia="Times New Roman" w:hAnsi="Verdana" w:cs="Times New Roman"/>
                <w:color w:val="auto"/>
                <w:sz w:val="20"/>
                <w:szCs w:val="20"/>
                <w:lang w:eastAsia="ar-SA"/>
              </w:rPr>
              <w:t>già costituita</w:t>
            </w:r>
          </w:p>
        </w:tc>
      </w:tr>
    </w:tbl>
    <w:p w14:paraId="52276CFC" w14:textId="77777777" w:rsidR="00B112D1" w:rsidRPr="00B112D1" w:rsidRDefault="00B112D1" w:rsidP="00C71F6C">
      <w:pPr>
        <w:suppressAutoHyphens/>
        <w:spacing w:after="0" w:line="240" w:lineRule="auto"/>
        <w:jc w:val="left"/>
        <w:rPr>
          <w:rFonts w:ascii="Verdana" w:eastAsia="Times New Roman" w:hAnsi="Verdana" w:cs="Arial"/>
          <w:i/>
          <w:color w:val="auto"/>
          <w:sz w:val="16"/>
          <w:szCs w:val="16"/>
          <w:lang w:eastAsia="ar-SA"/>
        </w:rPr>
      </w:pPr>
      <w:r w:rsidRPr="00B112D1">
        <w:rPr>
          <w:rFonts w:ascii="Verdana" w:eastAsia="Times New Roman" w:hAnsi="Verdana" w:cs="Arial"/>
          <w:color w:val="auto"/>
          <w:sz w:val="16"/>
          <w:szCs w:val="16"/>
          <w:lang w:eastAsia="ar-SA"/>
        </w:rPr>
        <w:t xml:space="preserve">formato dai seguenti soggetti </w:t>
      </w:r>
      <w:r w:rsidRPr="00B112D1">
        <w:rPr>
          <w:rFonts w:ascii="Verdana" w:eastAsia="Times New Roman" w:hAnsi="Verdana" w:cs="Arial"/>
          <w:i/>
          <w:color w:val="auto"/>
          <w:sz w:val="16"/>
          <w:szCs w:val="16"/>
          <w:lang w:eastAsia="ar-SA"/>
        </w:rPr>
        <w:t>(indicare denominazione sociale, forma giuridica, sede legale e quota di partecipazione):</w:t>
      </w:r>
    </w:p>
    <w:p w14:paraId="4D8CDCAF" w14:textId="77777777" w:rsidR="00B112D1" w:rsidRPr="00B112D1" w:rsidRDefault="00B112D1" w:rsidP="00B112D1">
      <w:pPr>
        <w:numPr>
          <w:ilvl w:val="0"/>
          <w:numId w:val="13"/>
        </w:numPr>
        <w:tabs>
          <w:tab w:val="left" w:pos="2410"/>
        </w:tabs>
        <w:suppressAutoHyphens/>
        <w:spacing w:after="0" w:line="240" w:lineRule="auto"/>
        <w:jc w:val="left"/>
        <w:rPr>
          <w:rFonts w:ascii="Verdana" w:eastAsia="Times New Roman" w:hAnsi="Verdana" w:cs="Arial"/>
          <w:color w:val="auto"/>
          <w:sz w:val="20"/>
          <w:szCs w:val="20"/>
          <w:lang w:eastAsia="ar-SA"/>
        </w:rPr>
      </w:pPr>
      <w:r w:rsidRPr="00B112D1">
        <w:rPr>
          <w:rFonts w:ascii="Verdana" w:eastAsia="Times New Roman" w:hAnsi="Verdana" w:cs="Arial"/>
          <w:b/>
          <w:color w:val="auto"/>
          <w:sz w:val="16"/>
          <w:szCs w:val="16"/>
          <w:lang w:eastAsia="ar-SA"/>
        </w:rPr>
        <w:t>Capogruppo</w:t>
      </w:r>
      <w:r w:rsidRPr="00B112D1">
        <w:rPr>
          <w:rFonts w:ascii="Verdana" w:eastAsia="Times New Roman" w:hAnsi="Verdana" w:cs="Arial"/>
          <w:b/>
          <w:color w:val="auto"/>
          <w:sz w:val="16"/>
          <w:szCs w:val="16"/>
          <w:lang w:eastAsia="ar-SA"/>
        </w:rPr>
        <w:tab/>
        <w:t>_______________________________________________________________</w:t>
      </w:r>
    </w:p>
    <w:p w14:paraId="2FFAF6F3" w14:textId="77777777" w:rsidR="00B112D1" w:rsidRPr="00B112D1" w:rsidRDefault="00B112D1" w:rsidP="00B112D1">
      <w:pPr>
        <w:tabs>
          <w:tab w:val="left" w:pos="2410"/>
        </w:tabs>
        <w:suppressAutoHyphens/>
        <w:spacing w:before="240" w:after="0" w:line="240" w:lineRule="auto"/>
        <w:ind w:left="1247" w:firstLine="0"/>
        <w:jc w:val="left"/>
        <w:rPr>
          <w:rFonts w:ascii="Verdana" w:eastAsia="Times New Roman" w:hAnsi="Verdana" w:cs="Arial"/>
          <w:color w:val="auto"/>
          <w:sz w:val="12"/>
          <w:szCs w:val="12"/>
          <w:lang w:eastAsia="ar-SA"/>
        </w:rPr>
      </w:pPr>
      <w:r w:rsidRPr="00B112D1">
        <w:rPr>
          <w:rFonts w:ascii="Verdana" w:eastAsia="Times New Roman" w:hAnsi="Verdana" w:cs="Arial"/>
          <w:color w:val="auto"/>
          <w:sz w:val="20"/>
          <w:szCs w:val="20"/>
          <w:lang w:eastAsia="ar-SA"/>
        </w:rPr>
        <w:tab/>
      </w:r>
      <w:r w:rsidRPr="00B112D1">
        <w:rPr>
          <w:rFonts w:ascii="Verdana" w:eastAsia="Times New Roman" w:hAnsi="Verdana" w:cs="Arial"/>
          <w:color w:val="auto"/>
          <w:sz w:val="12"/>
          <w:szCs w:val="12"/>
          <w:lang w:eastAsia="ar-SA"/>
        </w:rPr>
        <w:t>che eseguirà la seguente parte di servizio ____________________________________________________________</w:t>
      </w:r>
    </w:p>
    <w:p w14:paraId="49E085CB" w14:textId="77777777" w:rsidR="00B112D1" w:rsidRPr="00B112D1" w:rsidRDefault="00B112D1" w:rsidP="00B112D1">
      <w:pPr>
        <w:tabs>
          <w:tab w:val="left" w:pos="2410"/>
        </w:tabs>
        <w:suppressAutoHyphens/>
        <w:spacing w:before="120" w:after="0" w:line="240" w:lineRule="auto"/>
        <w:ind w:left="1247" w:firstLine="0"/>
        <w:jc w:val="left"/>
        <w:rPr>
          <w:rFonts w:ascii="Verdana" w:eastAsia="Times New Roman" w:hAnsi="Verdana" w:cs="Arial"/>
          <w:color w:val="auto"/>
          <w:sz w:val="20"/>
          <w:szCs w:val="20"/>
          <w:lang w:eastAsia="ar-SA"/>
        </w:rPr>
      </w:pPr>
      <w:r w:rsidRPr="00B112D1">
        <w:rPr>
          <w:rFonts w:ascii="Verdana" w:eastAsia="Times New Roman" w:hAnsi="Verdana" w:cs="Arial"/>
          <w:color w:val="auto"/>
          <w:sz w:val="20"/>
          <w:szCs w:val="20"/>
          <w:lang w:eastAsia="ar-SA"/>
        </w:rPr>
        <w:tab/>
        <w:t xml:space="preserve"> </w:t>
      </w:r>
      <w:r w:rsidRPr="00B112D1">
        <w:rPr>
          <w:rFonts w:ascii="Verdana" w:eastAsia="Times New Roman" w:hAnsi="Verdana" w:cs="Arial"/>
          <w:color w:val="auto"/>
          <w:sz w:val="12"/>
          <w:szCs w:val="12"/>
          <w:lang w:eastAsia="ar-SA"/>
        </w:rPr>
        <w:t>per una quota di partecipazione apri al ______</w:t>
      </w:r>
      <w:r w:rsidRPr="00B112D1">
        <w:rPr>
          <w:rFonts w:ascii="Verdana" w:eastAsia="Times New Roman" w:hAnsi="Verdana" w:cs="Arial"/>
          <w:color w:val="auto"/>
          <w:sz w:val="20"/>
          <w:szCs w:val="20"/>
          <w:lang w:eastAsia="ar-SA"/>
        </w:rPr>
        <w:t>%;</w:t>
      </w:r>
    </w:p>
    <w:p w14:paraId="45799B75" w14:textId="77777777" w:rsidR="00B112D1" w:rsidRPr="00B112D1" w:rsidRDefault="00B112D1" w:rsidP="00B112D1">
      <w:pPr>
        <w:numPr>
          <w:ilvl w:val="0"/>
          <w:numId w:val="13"/>
        </w:numPr>
        <w:tabs>
          <w:tab w:val="left" w:pos="2410"/>
        </w:tabs>
        <w:suppressAutoHyphens/>
        <w:spacing w:after="0" w:line="240" w:lineRule="auto"/>
        <w:jc w:val="left"/>
        <w:rPr>
          <w:rFonts w:ascii="Verdana" w:eastAsia="Times New Roman" w:hAnsi="Verdana" w:cs="Arial"/>
          <w:color w:val="auto"/>
          <w:sz w:val="20"/>
          <w:szCs w:val="20"/>
          <w:lang w:eastAsia="ar-SA"/>
        </w:rPr>
      </w:pPr>
      <w:r w:rsidRPr="00B112D1">
        <w:rPr>
          <w:rFonts w:ascii="Verdana" w:eastAsia="Times New Roman" w:hAnsi="Verdana" w:cs="Arial"/>
          <w:b/>
          <w:color w:val="auto"/>
          <w:sz w:val="16"/>
          <w:szCs w:val="16"/>
          <w:lang w:eastAsia="ar-SA"/>
        </w:rPr>
        <w:t>Mandante</w:t>
      </w:r>
      <w:r w:rsidRPr="00B112D1">
        <w:rPr>
          <w:rFonts w:ascii="Verdana" w:eastAsia="Times New Roman" w:hAnsi="Verdana" w:cs="Arial"/>
          <w:b/>
          <w:color w:val="auto"/>
          <w:sz w:val="16"/>
          <w:szCs w:val="16"/>
          <w:lang w:eastAsia="ar-SA"/>
        </w:rPr>
        <w:tab/>
        <w:t>_______________________________________________________________</w:t>
      </w:r>
    </w:p>
    <w:p w14:paraId="654DA1C2" w14:textId="77777777" w:rsidR="00B112D1" w:rsidRPr="00B112D1" w:rsidRDefault="00B112D1" w:rsidP="00B112D1">
      <w:pPr>
        <w:tabs>
          <w:tab w:val="left" w:pos="2410"/>
        </w:tabs>
        <w:suppressAutoHyphens/>
        <w:spacing w:before="240" w:after="0" w:line="240" w:lineRule="auto"/>
        <w:ind w:left="1247" w:firstLine="0"/>
        <w:jc w:val="left"/>
        <w:rPr>
          <w:rFonts w:ascii="Verdana" w:eastAsia="Times New Roman" w:hAnsi="Verdana" w:cs="Arial"/>
          <w:color w:val="auto"/>
          <w:sz w:val="12"/>
          <w:szCs w:val="12"/>
          <w:lang w:eastAsia="ar-SA"/>
        </w:rPr>
      </w:pPr>
      <w:r w:rsidRPr="00B112D1">
        <w:rPr>
          <w:rFonts w:ascii="Verdana" w:eastAsia="Times New Roman" w:hAnsi="Verdana" w:cs="Arial"/>
          <w:color w:val="auto"/>
          <w:sz w:val="20"/>
          <w:szCs w:val="20"/>
          <w:lang w:eastAsia="ar-SA"/>
        </w:rPr>
        <w:tab/>
      </w:r>
      <w:r w:rsidRPr="00B112D1">
        <w:rPr>
          <w:rFonts w:ascii="Verdana" w:eastAsia="Times New Roman" w:hAnsi="Verdana" w:cs="Arial"/>
          <w:color w:val="auto"/>
          <w:sz w:val="12"/>
          <w:szCs w:val="12"/>
          <w:lang w:eastAsia="ar-SA"/>
        </w:rPr>
        <w:t>che eseguirà la seguente parte di servizio ____________________________________________________________</w:t>
      </w:r>
    </w:p>
    <w:p w14:paraId="6E43698A" w14:textId="77777777" w:rsidR="00B112D1" w:rsidRPr="00B112D1" w:rsidRDefault="00B112D1" w:rsidP="00B112D1">
      <w:pPr>
        <w:tabs>
          <w:tab w:val="left" w:pos="2410"/>
        </w:tabs>
        <w:suppressAutoHyphens/>
        <w:spacing w:before="120" w:after="0" w:line="240" w:lineRule="auto"/>
        <w:ind w:left="1247" w:firstLine="0"/>
        <w:jc w:val="left"/>
        <w:rPr>
          <w:rFonts w:ascii="Verdana" w:eastAsia="Times New Roman" w:hAnsi="Verdana" w:cs="Arial"/>
          <w:color w:val="auto"/>
          <w:sz w:val="20"/>
          <w:szCs w:val="20"/>
          <w:lang w:eastAsia="ar-SA"/>
        </w:rPr>
      </w:pPr>
      <w:r w:rsidRPr="00B112D1">
        <w:rPr>
          <w:rFonts w:ascii="Verdana" w:eastAsia="Times New Roman" w:hAnsi="Verdana" w:cs="Arial"/>
          <w:color w:val="auto"/>
          <w:sz w:val="20"/>
          <w:szCs w:val="20"/>
          <w:lang w:eastAsia="ar-SA"/>
        </w:rPr>
        <w:tab/>
        <w:t xml:space="preserve"> </w:t>
      </w:r>
      <w:r w:rsidRPr="00B112D1">
        <w:rPr>
          <w:rFonts w:ascii="Verdana" w:eastAsia="Times New Roman" w:hAnsi="Verdana" w:cs="Arial"/>
          <w:color w:val="auto"/>
          <w:sz w:val="12"/>
          <w:szCs w:val="12"/>
          <w:lang w:eastAsia="ar-SA"/>
        </w:rPr>
        <w:t>per una quota di partecipazione apri al ______</w:t>
      </w:r>
      <w:r w:rsidRPr="00B112D1">
        <w:rPr>
          <w:rFonts w:ascii="Verdana" w:eastAsia="Times New Roman" w:hAnsi="Verdana" w:cs="Arial"/>
          <w:color w:val="auto"/>
          <w:sz w:val="20"/>
          <w:szCs w:val="20"/>
          <w:lang w:eastAsia="ar-SA"/>
        </w:rPr>
        <w:t>%;</w:t>
      </w:r>
    </w:p>
    <w:p w14:paraId="2B34B9B6" w14:textId="77777777" w:rsidR="00B112D1" w:rsidRPr="00B112D1" w:rsidRDefault="00B112D1" w:rsidP="00B112D1">
      <w:pPr>
        <w:numPr>
          <w:ilvl w:val="0"/>
          <w:numId w:val="13"/>
        </w:numPr>
        <w:tabs>
          <w:tab w:val="left" w:pos="2410"/>
        </w:tabs>
        <w:suppressAutoHyphens/>
        <w:spacing w:after="0" w:line="240" w:lineRule="auto"/>
        <w:jc w:val="left"/>
        <w:rPr>
          <w:rFonts w:ascii="Verdana" w:eastAsia="Times New Roman" w:hAnsi="Verdana" w:cs="Arial"/>
          <w:color w:val="auto"/>
          <w:sz w:val="20"/>
          <w:szCs w:val="20"/>
          <w:lang w:eastAsia="ar-SA"/>
        </w:rPr>
      </w:pPr>
      <w:r w:rsidRPr="00B112D1">
        <w:rPr>
          <w:rFonts w:ascii="Verdana" w:eastAsia="Times New Roman" w:hAnsi="Verdana" w:cs="Arial"/>
          <w:b/>
          <w:color w:val="auto"/>
          <w:sz w:val="16"/>
          <w:szCs w:val="16"/>
          <w:lang w:eastAsia="ar-SA"/>
        </w:rPr>
        <w:t>Mandante</w:t>
      </w:r>
      <w:r w:rsidRPr="00B112D1">
        <w:rPr>
          <w:rFonts w:ascii="Verdana" w:eastAsia="Times New Roman" w:hAnsi="Verdana" w:cs="Arial"/>
          <w:b/>
          <w:color w:val="auto"/>
          <w:sz w:val="16"/>
          <w:szCs w:val="16"/>
          <w:lang w:eastAsia="ar-SA"/>
        </w:rPr>
        <w:tab/>
        <w:t>_______________________________________________________________</w:t>
      </w:r>
    </w:p>
    <w:p w14:paraId="20C54838" w14:textId="77777777" w:rsidR="00B112D1" w:rsidRPr="00B112D1" w:rsidRDefault="00B112D1" w:rsidP="00B112D1">
      <w:pPr>
        <w:tabs>
          <w:tab w:val="left" w:pos="2410"/>
        </w:tabs>
        <w:suppressAutoHyphens/>
        <w:spacing w:before="240" w:after="0" w:line="240" w:lineRule="auto"/>
        <w:ind w:left="1247" w:firstLine="0"/>
        <w:jc w:val="left"/>
        <w:rPr>
          <w:rFonts w:ascii="Verdana" w:eastAsia="Times New Roman" w:hAnsi="Verdana" w:cs="Arial"/>
          <w:color w:val="auto"/>
          <w:sz w:val="12"/>
          <w:szCs w:val="12"/>
          <w:lang w:eastAsia="ar-SA"/>
        </w:rPr>
      </w:pPr>
      <w:r w:rsidRPr="00B112D1">
        <w:rPr>
          <w:rFonts w:ascii="Verdana" w:eastAsia="Times New Roman" w:hAnsi="Verdana" w:cs="Arial"/>
          <w:color w:val="auto"/>
          <w:sz w:val="20"/>
          <w:szCs w:val="20"/>
          <w:lang w:eastAsia="ar-SA"/>
        </w:rPr>
        <w:tab/>
      </w:r>
      <w:r w:rsidRPr="00B112D1">
        <w:rPr>
          <w:rFonts w:ascii="Verdana" w:eastAsia="Times New Roman" w:hAnsi="Verdana" w:cs="Arial"/>
          <w:color w:val="auto"/>
          <w:sz w:val="12"/>
          <w:szCs w:val="12"/>
          <w:lang w:eastAsia="ar-SA"/>
        </w:rPr>
        <w:t>che eseguirà la seguente parte di servizio ____________________________________________________________</w:t>
      </w:r>
    </w:p>
    <w:p w14:paraId="4B7062A9" w14:textId="77777777" w:rsidR="00B112D1" w:rsidRPr="00B112D1" w:rsidRDefault="00B112D1" w:rsidP="00B112D1">
      <w:pPr>
        <w:tabs>
          <w:tab w:val="left" w:pos="2410"/>
        </w:tabs>
        <w:suppressAutoHyphens/>
        <w:spacing w:before="120" w:after="0" w:line="240" w:lineRule="auto"/>
        <w:ind w:left="1247" w:firstLine="0"/>
        <w:jc w:val="left"/>
        <w:rPr>
          <w:rFonts w:ascii="Verdana" w:eastAsia="Times New Roman" w:hAnsi="Verdana" w:cs="Arial"/>
          <w:color w:val="auto"/>
          <w:sz w:val="20"/>
          <w:szCs w:val="20"/>
          <w:lang w:eastAsia="ar-SA"/>
        </w:rPr>
      </w:pPr>
      <w:r w:rsidRPr="00B112D1">
        <w:rPr>
          <w:rFonts w:ascii="Verdana" w:eastAsia="Times New Roman" w:hAnsi="Verdana" w:cs="Arial"/>
          <w:color w:val="auto"/>
          <w:sz w:val="20"/>
          <w:szCs w:val="20"/>
          <w:lang w:eastAsia="ar-SA"/>
        </w:rPr>
        <w:tab/>
        <w:t xml:space="preserve"> </w:t>
      </w:r>
      <w:r w:rsidRPr="00B112D1">
        <w:rPr>
          <w:rFonts w:ascii="Verdana" w:eastAsia="Times New Roman" w:hAnsi="Verdana" w:cs="Arial"/>
          <w:color w:val="auto"/>
          <w:sz w:val="12"/>
          <w:szCs w:val="12"/>
          <w:lang w:eastAsia="ar-SA"/>
        </w:rPr>
        <w:t>per una quota di partecipazione apri al ______</w:t>
      </w:r>
      <w:r w:rsidRPr="00B112D1">
        <w:rPr>
          <w:rFonts w:ascii="Verdana" w:eastAsia="Times New Roman" w:hAnsi="Verdana" w:cs="Arial"/>
          <w:color w:val="auto"/>
          <w:sz w:val="20"/>
          <w:szCs w:val="20"/>
          <w:lang w:eastAsia="ar-SA"/>
        </w:rPr>
        <w:t>%;</w:t>
      </w:r>
    </w:p>
    <w:p w14:paraId="3185D0D3" w14:textId="77777777" w:rsidR="00B112D1" w:rsidRPr="00B112D1" w:rsidRDefault="00B112D1" w:rsidP="00B112D1">
      <w:pPr>
        <w:numPr>
          <w:ilvl w:val="0"/>
          <w:numId w:val="13"/>
        </w:numPr>
        <w:tabs>
          <w:tab w:val="left" w:pos="2410"/>
        </w:tabs>
        <w:suppressAutoHyphens/>
        <w:spacing w:after="0" w:line="240" w:lineRule="auto"/>
        <w:jc w:val="left"/>
        <w:rPr>
          <w:rFonts w:ascii="Verdana" w:eastAsia="Times New Roman" w:hAnsi="Verdana" w:cs="Arial"/>
          <w:color w:val="auto"/>
          <w:sz w:val="20"/>
          <w:szCs w:val="20"/>
          <w:lang w:eastAsia="ar-SA"/>
        </w:rPr>
      </w:pPr>
      <w:r w:rsidRPr="00B112D1">
        <w:rPr>
          <w:rFonts w:ascii="Verdana" w:eastAsia="Times New Roman" w:hAnsi="Verdana" w:cs="Arial"/>
          <w:b/>
          <w:color w:val="auto"/>
          <w:sz w:val="16"/>
          <w:szCs w:val="16"/>
          <w:lang w:eastAsia="ar-SA"/>
        </w:rPr>
        <w:t>Mandante</w:t>
      </w:r>
      <w:r w:rsidRPr="00B112D1">
        <w:rPr>
          <w:rFonts w:ascii="Verdana" w:eastAsia="Times New Roman" w:hAnsi="Verdana" w:cs="Arial"/>
          <w:b/>
          <w:color w:val="auto"/>
          <w:sz w:val="16"/>
          <w:szCs w:val="16"/>
          <w:lang w:eastAsia="ar-SA"/>
        </w:rPr>
        <w:tab/>
        <w:t>_______________________________________________________________</w:t>
      </w:r>
    </w:p>
    <w:p w14:paraId="75A909E9" w14:textId="77777777" w:rsidR="00B112D1" w:rsidRPr="00B112D1" w:rsidRDefault="00B112D1" w:rsidP="00B112D1">
      <w:pPr>
        <w:tabs>
          <w:tab w:val="left" w:pos="2410"/>
        </w:tabs>
        <w:suppressAutoHyphens/>
        <w:spacing w:before="240" w:after="0" w:line="240" w:lineRule="auto"/>
        <w:ind w:left="1247" w:firstLine="0"/>
        <w:jc w:val="left"/>
        <w:rPr>
          <w:rFonts w:ascii="Verdana" w:eastAsia="Times New Roman" w:hAnsi="Verdana" w:cs="Arial"/>
          <w:color w:val="auto"/>
          <w:sz w:val="12"/>
          <w:szCs w:val="12"/>
          <w:lang w:eastAsia="ar-SA"/>
        </w:rPr>
      </w:pPr>
      <w:r w:rsidRPr="00B112D1">
        <w:rPr>
          <w:rFonts w:ascii="Verdana" w:eastAsia="Times New Roman" w:hAnsi="Verdana" w:cs="Arial"/>
          <w:color w:val="auto"/>
          <w:sz w:val="20"/>
          <w:szCs w:val="20"/>
          <w:lang w:eastAsia="ar-SA"/>
        </w:rPr>
        <w:tab/>
      </w:r>
      <w:r w:rsidRPr="00B112D1">
        <w:rPr>
          <w:rFonts w:ascii="Verdana" w:eastAsia="Times New Roman" w:hAnsi="Verdana" w:cs="Arial"/>
          <w:color w:val="auto"/>
          <w:sz w:val="12"/>
          <w:szCs w:val="12"/>
          <w:lang w:eastAsia="ar-SA"/>
        </w:rPr>
        <w:t>che eseguirà la seguente parte di servizio ____________________________________________________________</w:t>
      </w:r>
    </w:p>
    <w:p w14:paraId="70EE38FC" w14:textId="77777777" w:rsidR="00B112D1" w:rsidRPr="00B112D1" w:rsidRDefault="00B112D1" w:rsidP="00B112D1">
      <w:pPr>
        <w:tabs>
          <w:tab w:val="left" w:pos="2410"/>
        </w:tabs>
        <w:suppressAutoHyphens/>
        <w:spacing w:before="120" w:after="0" w:line="240" w:lineRule="auto"/>
        <w:ind w:left="1247" w:firstLine="0"/>
        <w:jc w:val="left"/>
        <w:rPr>
          <w:rFonts w:ascii="Verdana" w:eastAsia="Times New Roman" w:hAnsi="Verdana" w:cs="Arial"/>
          <w:color w:val="auto"/>
          <w:sz w:val="20"/>
          <w:szCs w:val="20"/>
          <w:lang w:eastAsia="ar-SA"/>
        </w:rPr>
      </w:pPr>
      <w:r w:rsidRPr="00B112D1">
        <w:rPr>
          <w:rFonts w:ascii="Verdana" w:eastAsia="Times New Roman" w:hAnsi="Verdana" w:cs="Arial"/>
          <w:color w:val="auto"/>
          <w:sz w:val="20"/>
          <w:szCs w:val="20"/>
          <w:lang w:eastAsia="ar-SA"/>
        </w:rPr>
        <w:tab/>
        <w:t xml:space="preserve"> </w:t>
      </w:r>
      <w:r w:rsidRPr="00B112D1">
        <w:rPr>
          <w:rFonts w:ascii="Verdana" w:eastAsia="Times New Roman" w:hAnsi="Verdana" w:cs="Arial"/>
          <w:color w:val="auto"/>
          <w:sz w:val="12"/>
          <w:szCs w:val="12"/>
          <w:lang w:eastAsia="ar-SA"/>
        </w:rPr>
        <w:t>per una quota di partecipazione apri al ______</w:t>
      </w:r>
      <w:r w:rsidRPr="00B112D1">
        <w:rPr>
          <w:rFonts w:ascii="Verdana" w:eastAsia="Times New Roman" w:hAnsi="Verdana" w:cs="Arial"/>
          <w:color w:val="auto"/>
          <w:sz w:val="20"/>
          <w:szCs w:val="20"/>
          <w:lang w:eastAsia="ar-SA"/>
        </w:rPr>
        <w:t>%;</w:t>
      </w:r>
    </w:p>
    <w:p w14:paraId="7E0D19CC" w14:textId="77777777" w:rsidR="00B112D1" w:rsidRPr="00B112D1" w:rsidRDefault="00B112D1" w:rsidP="00B112D1">
      <w:pPr>
        <w:numPr>
          <w:ilvl w:val="0"/>
          <w:numId w:val="13"/>
        </w:numPr>
        <w:tabs>
          <w:tab w:val="left" w:pos="2410"/>
        </w:tabs>
        <w:suppressAutoHyphens/>
        <w:spacing w:after="0" w:line="240" w:lineRule="auto"/>
        <w:jc w:val="left"/>
        <w:rPr>
          <w:rFonts w:ascii="Verdana" w:eastAsia="Times New Roman" w:hAnsi="Verdana" w:cs="Arial"/>
          <w:color w:val="auto"/>
          <w:sz w:val="20"/>
          <w:szCs w:val="20"/>
          <w:lang w:eastAsia="ar-SA"/>
        </w:rPr>
      </w:pPr>
      <w:r w:rsidRPr="00B112D1">
        <w:rPr>
          <w:rFonts w:ascii="Verdana" w:eastAsia="Times New Roman" w:hAnsi="Verdana" w:cs="Arial"/>
          <w:b/>
          <w:color w:val="auto"/>
          <w:sz w:val="16"/>
          <w:szCs w:val="16"/>
          <w:lang w:eastAsia="ar-SA"/>
        </w:rPr>
        <w:t>Mandante</w:t>
      </w:r>
      <w:r w:rsidRPr="00B112D1">
        <w:rPr>
          <w:rFonts w:ascii="Verdana" w:eastAsia="Times New Roman" w:hAnsi="Verdana" w:cs="Arial"/>
          <w:b/>
          <w:color w:val="auto"/>
          <w:sz w:val="16"/>
          <w:szCs w:val="16"/>
          <w:lang w:eastAsia="ar-SA"/>
        </w:rPr>
        <w:tab/>
        <w:t>_______________________________________________________________</w:t>
      </w:r>
    </w:p>
    <w:p w14:paraId="57A3A9DC" w14:textId="77777777" w:rsidR="00B112D1" w:rsidRPr="00B112D1" w:rsidRDefault="00B112D1" w:rsidP="00B112D1">
      <w:pPr>
        <w:tabs>
          <w:tab w:val="left" w:pos="2410"/>
        </w:tabs>
        <w:suppressAutoHyphens/>
        <w:spacing w:before="240" w:after="0" w:line="240" w:lineRule="auto"/>
        <w:ind w:left="1247" w:firstLine="0"/>
        <w:jc w:val="left"/>
        <w:rPr>
          <w:rFonts w:ascii="Verdana" w:eastAsia="Times New Roman" w:hAnsi="Verdana" w:cs="Arial"/>
          <w:color w:val="auto"/>
          <w:sz w:val="12"/>
          <w:szCs w:val="12"/>
          <w:lang w:eastAsia="ar-SA"/>
        </w:rPr>
      </w:pPr>
      <w:r w:rsidRPr="00B112D1">
        <w:rPr>
          <w:rFonts w:ascii="Verdana" w:eastAsia="Times New Roman" w:hAnsi="Verdana" w:cs="Arial"/>
          <w:color w:val="auto"/>
          <w:sz w:val="20"/>
          <w:szCs w:val="20"/>
          <w:lang w:eastAsia="ar-SA"/>
        </w:rPr>
        <w:tab/>
      </w:r>
      <w:r w:rsidRPr="00B112D1">
        <w:rPr>
          <w:rFonts w:ascii="Verdana" w:eastAsia="Times New Roman" w:hAnsi="Verdana" w:cs="Arial"/>
          <w:color w:val="auto"/>
          <w:sz w:val="12"/>
          <w:szCs w:val="12"/>
          <w:lang w:eastAsia="ar-SA"/>
        </w:rPr>
        <w:t>che eseguirà la seguente parte di servizio ____________________________________________________________</w:t>
      </w:r>
    </w:p>
    <w:p w14:paraId="3CB8356A" w14:textId="77777777" w:rsidR="00B112D1" w:rsidRPr="00B112D1" w:rsidRDefault="00B112D1" w:rsidP="00B112D1">
      <w:pPr>
        <w:tabs>
          <w:tab w:val="left" w:pos="2410"/>
        </w:tabs>
        <w:suppressAutoHyphens/>
        <w:spacing w:before="120" w:after="0" w:line="240" w:lineRule="auto"/>
        <w:ind w:left="1247" w:firstLine="0"/>
        <w:jc w:val="left"/>
        <w:rPr>
          <w:rFonts w:ascii="Verdana" w:eastAsia="Times New Roman" w:hAnsi="Verdana" w:cs="Arial"/>
          <w:color w:val="auto"/>
          <w:sz w:val="20"/>
          <w:szCs w:val="20"/>
          <w:lang w:eastAsia="ar-SA"/>
        </w:rPr>
      </w:pPr>
      <w:r w:rsidRPr="00B112D1">
        <w:rPr>
          <w:rFonts w:ascii="Verdana" w:eastAsia="Times New Roman" w:hAnsi="Verdana" w:cs="Arial"/>
          <w:color w:val="auto"/>
          <w:sz w:val="20"/>
          <w:szCs w:val="20"/>
          <w:lang w:eastAsia="ar-SA"/>
        </w:rPr>
        <w:tab/>
        <w:t xml:space="preserve"> </w:t>
      </w:r>
      <w:r w:rsidRPr="00B112D1">
        <w:rPr>
          <w:rFonts w:ascii="Verdana" w:eastAsia="Times New Roman" w:hAnsi="Verdana" w:cs="Arial"/>
          <w:color w:val="auto"/>
          <w:sz w:val="12"/>
          <w:szCs w:val="12"/>
          <w:lang w:eastAsia="ar-SA"/>
        </w:rPr>
        <w:t>per una quota di partecipazione apri al ______</w:t>
      </w:r>
      <w:r w:rsidRPr="00B112D1">
        <w:rPr>
          <w:rFonts w:ascii="Verdana" w:eastAsia="Times New Roman" w:hAnsi="Verdana" w:cs="Arial"/>
          <w:color w:val="auto"/>
          <w:sz w:val="20"/>
          <w:szCs w:val="20"/>
          <w:lang w:eastAsia="ar-SA"/>
        </w:rPr>
        <w:t>%;</w:t>
      </w:r>
    </w:p>
    <w:p w14:paraId="01E5EAD8" w14:textId="77777777" w:rsidR="00B112D1" w:rsidRPr="00B112D1" w:rsidRDefault="00B112D1" w:rsidP="00B112D1">
      <w:pPr>
        <w:suppressAutoHyphens/>
        <w:spacing w:after="0" w:line="240" w:lineRule="auto"/>
        <w:ind w:left="0" w:firstLine="0"/>
        <w:jc w:val="left"/>
        <w:rPr>
          <w:rFonts w:ascii="Verdana" w:eastAsia="Times New Roman" w:hAnsi="Verdana" w:cs="Times New Roman"/>
          <w:color w:val="auto"/>
          <w:sz w:val="16"/>
          <w:szCs w:val="16"/>
          <w:lang w:eastAsia="ar-SA"/>
        </w:rPr>
      </w:pPr>
    </w:p>
    <w:tbl>
      <w:tblPr>
        <w:tblW w:w="0" w:type="auto"/>
        <w:tblInd w:w="429" w:type="dxa"/>
        <w:tblLayout w:type="fixed"/>
        <w:tblLook w:val="0000" w:firstRow="0" w:lastRow="0" w:firstColumn="0" w:lastColumn="0" w:noHBand="0" w:noVBand="0"/>
      </w:tblPr>
      <w:tblGrid>
        <w:gridCol w:w="3629"/>
        <w:gridCol w:w="5671"/>
      </w:tblGrid>
      <w:tr w:rsidR="004474E9" w:rsidRPr="004474E9" w14:paraId="792C028D" w14:textId="77777777" w:rsidTr="005C62AC">
        <w:tc>
          <w:tcPr>
            <w:tcW w:w="3629" w:type="dxa"/>
            <w:tcBorders>
              <w:top w:val="single" w:sz="4" w:space="0" w:color="000000"/>
              <w:left w:val="single" w:sz="4" w:space="0" w:color="000000"/>
              <w:bottom w:val="single" w:sz="4" w:space="0" w:color="000000"/>
            </w:tcBorders>
            <w:shd w:val="clear" w:color="auto" w:fill="auto"/>
            <w:vAlign w:val="center"/>
          </w:tcPr>
          <w:p w14:paraId="6C6F10F2" w14:textId="77777777" w:rsidR="00B112D1" w:rsidRPr="004474E9" w:rsidRDefault="00B112D1" w:rsidP="00B112D1">
            <w:pPr>
              <w:tabs>
                <w:tab w:val="right" w:pos="2805"/>
              </w:tabs>
              <w:suppressAutoHyphens/>
              <w:snapToGrid w:val="0"/>
              <w:spacing w:after="0" w:line="240" w:lineRule="auto"/>
              <w:ind w:left="0" w:firstLine="0"/>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ab/>
              <w:t xml:space="preserve">Consorzio ordinario </w:t>
            </w:r>
          </w:p>
          <w:p w14:paraId="7BEA01C2" w14:textId="77777777" w:rsidR="00B112D1" w:rsidRPr="004474E9" w:rsidRDefault="00B112D1" w:rsidP="00B112D1">
            <w:pPr>
              <w:tabs>
                <w:tab w:val="right" w:pos="2805"/>
              </w:tabs>
              <w:suppressAutoHyphens/>
              <w:spacing w:after="0" w:line="240" w:lineRule="auto"/>
              <w:ind w:left="0" w:firstLine="0"/>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ab/>
              <w:t>di cui all’art. 2602 c.c.</w:t>
            </w:r>
          </w:p>
          <w:p w14:paraId="5B526B55" w14:textId="77777777" w:rsidR="00B112D1" w:rsidRPr="004474E9" w:rsidRDefault="00B112D1" w:rsidP="00B112D1">
            <w:pPr>
              <w:tabs>
                <w:tab w:val="right" w:pos="2805"/>
              </w:tabs>
              <w:suppressAutoHyphens/>
              <w:spacing w:after="0" w:line="240" w:lineRule="auto"/>
              <w:ind w:left="0" w:firstLine="0"/>
              <w:rPr>
                <w:rFonts w:ascii="Verdana" w:eastAsia="Times New Roman" w:hAnsi="Verdana" w:cs="Arial"/>
                <w:color w:val="auto"/>
                <w:sz w:val="16"/>
                <w:szCs w:val="16"/>
                <w:lang w:eastAsia="ar-SA"/>
              </w:rPr>
            </w:pPr>
            <w:r w:rsidRPr="004474E9">
              <w:rPr>
                <w:rFonts w:ascii="Verdana" w:eastAsia="Times New Roman" w:hAnsi="Verdana" w:cs="Arial"/>
                <w:color w:val="auto"/>
                <w:sz w:val="20"/>
                <w:szCs w:val="20"/>
                <w:lang w:eastAsia="ar-SA"/>
              </w:rPr>
              <w:tab/>
            </w:r>
            <w:r w:rsidRPr="004474E9">
              <w:rPr>
                <w:rFonts w:ascii="Verdana" w:eastAsia="Times New Roman" w:hAnsi="Verdana" w:cs="Arial"/>
                <w:color w:val="auto"/>
                <w:sz w:val="16"/>
                <w:szCs w:val="16"/>
                <w:lang w:eastAsia="ar-SA"/>
              </w:rPr>
              <w:t xml:space="preserve">ex art. 34, comma 1, </w:t>
            </w:r>
            <w:proofErr w:type="spellStart"/>
            <w:r w:rsidRPr="004474E9">
              <w:rPr>
                <w:rFonts w:ascii="Verdana" w:eastAsia="Times New Roman" w:hAnsi="Verdana" w:cs="Arial"/>
                <w:color w:val="auto"/>
                <w:sz w:val="16"/>
                <w:szCs w:val="16"/>
                <w:lang w:eastAsia="ar-SA"/>
              </w:rPr>
              <w:t>lett</w:t>
            </w:r>
            <w:proofErr w:type="spellEnd"/>
            <w:r w:rsidRPr="004474E9">
              <w:rPr>
                <w:rFonts w:ascii="Verdana" w:eastAsia="Times New Roman" w:hAnsi="Verdana" w:cs="Arial"/>
                <w:color w:val="auto"/>
                <w:sz w:val="16"/>
                <w:szCs w:val="16"/>
                <w:lang w:eastAsia="ar-SA"/>
              </w:rPr>
              <w:t>. e)</w:t>
            </w:r>
          </w:p>
        </w:tc>
        <w:tc>
          <w:tcPr>
            <w:tcW w:w="5671" w:type="dxa"/>
            <w:tcBorders>
              <w:top w:val="single" w:sz="4" w:space="0" w:color="000000"/>
              <w:left w:val="single" w:sz="4" w:space="0" w:color="000000"/>
              <w:bottom w:val="single" w:sz="4" w:space="0" w:color="000000"/>
              <w:right w:val="single" w:sz="4" w:space="0" w:color="000000"/>
            </w:tcBorders>
            <w:shd w:val="clear" w:color="auto" w:fill="auto"/>
          </w:tcPr>
          <w:p w14:paraId="03EC7F76" w14:textId="77777777" w:rsidR="00B112D1" w:rsidRPr="004474E9" w:rsidRDefault="00B112D1" w:rsidP="00B112D1">
            <w:pPr>
              <w:numPr>
                <w:ilvl w:val="0"/>
                <w:numId w:val="14"/>
              </w:numPr>
              <w:tabs>
                <w:tab w:val="left" w:pos="372"/>
              </w:tabs>
              <w:suppressAutoHyphens/>
              <w:snapToGrid w:val="0"/>
              <w:spacing w:after="0" w:line="240" w:lineRule="auto"/>
              <w:ind w:left="372" w:firstLine="0"/>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 xml:space="preserve">non ancora costituito </w:t>
            </w:r>
          </w:p>
          <w:p w14:paraId="22E294B5" w14:textId="77777777" w:rsidR="00B112D1" w:rsidRPr="004474E9" w:rsidRDefault="00B112D1" w:rsidP="00B112D1">
            <w:pPr>
              <w:numPr>
                <w:ilvl w:val="0"/>
                <w:numId w:val="14"/>
              </w:numPr>
              <w:tabs>
                <w:tab w:val="left" w:pos="372"/>
              </w:tabs>
              <w:suppressAutoHyphens/>
              <w:spacing w:after="0" w:line="240" w:lineRule="auto"/>
              <w:ind w:left="372" w:firstLine="0"/>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già costituito</w:t>
            </w:r>
          </w:p>
          <w:p w14:paraId="696F9820" w14:textId="77777777" w:rsidR="00B112D1" w:rsidRPr="004474E9" w:rsidRDefault="00B112D1" w:rsidP="00B112D1">
            <w:pPr>
              <w:tabs>
                <w:tab w:val="left" w:pos="827"/>
              </w:tabs>
              <w:suppressAutoHyphens/>
              <w:spacing w:after="0" w:line="240" w:lineRule="auto"/>
              <w:ind w:left="16" w:firstLine="0"/>
              <w:rPr>
                <w:rFonts w:ascii="Verdana" w:eastAsia="Times New Roman" w:hAnsi="Verdana" w:cs="Arial"/>
                <w:color w:val="auto"/>
                <w:sz w:val="16"/>
                <w:szCs w:val="16"/>
                <w:lang w:eastAsia="ar-SA"/>
              </w:rPr>
            </w:pPr>
          </w:p>
        </w:tc>
      </w:tr>
    </w:tbl>
    <w:p w14:paraId="286ACFE3" w14:textId="77777777" w:rsidR="00B112D1" w:rsidRPr="004474E9" w:rsidRDefault="00B112D1" w:rsidP="00C71F6C">
      <w:pPr>
        <w:suppressAutoHyphens/>
        <w:spacing w:after="0" w:line="240" w:lineRule="auto"/>
        <w:jc w:val="left"/>
        <w:rPr>
          <w:rFonts w:ascii="Verdana" w:eastAsia="Times New Roman" w:hAnsi="Verdana" w:cs="Arial"/>
          <w:i/>
          <w:color w:val="auto"/>
          <w:sz w:val="16"/>
          <w:szCs w:val="16"/>
          <w:lang w:eastAsia="ar-SA"/>
        </w:rPr>
      </w:pPr>
      <w:r w:rsidRPr="004474E9">
        <w:rPr>
          <w:rFonts w:ascii="Verdana" w:eastAsia="Times New Roman" w:hAnsi="Verdana" w:cs="Arial"/>
          <w:color w:val="auto"/>
          <w:sz w:val="16"/>
          <w:szCs w:val="16"/>
          <w:lang w:eastAsia="ar-SA"/>
        </w:rPr>
        <w:t xml:space="preserve">formato dai seguenti soggetti </w:t>
      </w:r>
      <w:r w:rsidRPr="004474E9">
        <w:rPr>
          <w:rFonts w:ascii="Verdana" w:eastAsia="Times New Roman" w:hAnsi="Verdana" w:cs="Arial"/>
          <w:i/>
          <w:color w:val="auto"/>
          <w:sz w:val="16"/>
          <w:szCs w:val="16"/>
          <w:lang w:eastAsia="ar-SA"/>
        </w:rPr>
        <w:t>(indicare denominazione sociale, forma giuridica, sede legale e quota di partecipazione):</w:t>
      </w:r>
    </w:p>
    <w:p w14:paraId="24B60A43" w14:textId="77777777" w:rsidR="00B112D1" w:rsidRPr="004474E9" w:rsidRDefault="00B112D1" w:rsidP="00B112D1">
      <w:pPr>
        <w:numPr>
          <w:ilvl w:val="0"/>
          <w:numId w:val="17"/>
        </w:numPr>
        <w:suppressAutoHyphens/>
        <w:spacing w:before="120" w:after="0" w:line="240" w:lineRule="auto"/>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__________________________________________________________________;</w:t>
      </w:r>
    </w:p>
    <w:p w14:paraId="76B47B29" w14:textId="77777777" w:rsidR="00B112D1" w:rsidRPr="004474E9" w:rsidRDefault="00B112D1" w:rsidP="00B112D1">
      <w:pPr>
        <w:numPr>
          <w:ilvl w:val="0"/>
          <w:numId w:val="17"/>
        </w:numPr>
        <w:suppressAutoHyphens/>
        <w:spacing w:before="120" w:after="0" w:line="240" w:lineRule="auto"/>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__________________________________________________________________;</w:t>
      </w:r>
    </w:p>
    <w:p w14:paraId="04E5D766" w14:textId="77777777" w:rsidR="00B112D1" w:rsidRPr="004474E9" w:rsidRDefault="00B112D1" w:rsidP="00B112D1">
      <w:pPr>
        <w:numPr>
          <w:ilvl w:val="0"/>
          <w:numId w:val="17"/>
        </w:numPr>
        <w:suppressAutoHyphens/>
        <w:spacing w:before="120" w:after="0" w:line="240" w:lineRule="auto"/>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__________________________________________________________________;</w:t>
      </w:r>
    </w:p>
    <w:p w14:paraId="00850F25" w14:textId="77777777" w:rsidR="00B112D1" w:rsidRPr="004474E9" w:rsidRDefault="00B112D1" w:rsidP="00B112D1">
      <w:pPr>
        <w:suppressAutoHyphens/>
        <w:spacing w:after="0" w:line="240" w:lineRule="auto"/>
        <w:ind w:left="0" w:firstLine="0"/>
        <w:jc w:val="left"/>
        <w:rPr>
          <w:rFonts w:ascii="Verdana" w:eastAsia="Times New Roman" w:hAnsi="Verdana" w:cs="Times New Roman"/>
          <w:color w:val="auto"/>
          <w:sz w:val="16"/>
          <w:szCs w:val="16"/>
          <w:lang w:eastAsia="ar-SA"/>
        </w:rPr>
      </w:pPr>
    </w:p>
    <w:tbl>
      <w:tblPr>
        <w:tblW w:w="0" w:type="auto"/>
        <w:tblInd w:w="414" w:type="dxa"/>
        <w:tblLayout w:type="fixed"/>
        <w:tblLook w:val="0000" w:firstRow="0" w:lastRow="0" w:firstColumn="0" w:lastColumn="0" w:noHBand="0" w:noVBand="0"/>
      </w:tblPr>
      <w:tblGrid>
        <w:gridCol w:w="3644"/>
        <w:gridCol w:w="5671"/>
      </w:tblGrid>
      <w:tr w:rsidR="004474E9" w:rsidRPr="004474E9" w14:paraId="0EC7468C" w14:textId="77777777" w:rsidTr="005C62AC">
        <w:tc>
          <w:tcPr>
            <w:tcW w:w="3644" w:type="dxa"/>
            <w:tcBorders>
              <w:top w:val="single" w:sz="4" w:space="0" w:color="000000"/>
              <w:left w:val="single" w:sz="4" w:space="0" w:color="000000"/>
              <w:bottom w:val="single" w:sz="4" w:space="0" w:color="000000"/>
            </w:tcBorders>
            <w:shd w:val="clear" w:color="auto" w:fill="auto"/>
            <w:vAlign w:val="center"/>
          </w:tcPr>
          <w:p w14:paraId="0BA29C91" w14:textId="77777777" w:rsidR="00B112D1" w:rsidRPr="004474E9" w:rsidRDefault="00B112D1" w:rsidP="00B112D1">
            <w:pPr>
              <w:tabs>
                <w:tab w:val="right" w:pos="2805"/>
                <w:tab w:val="right" w:pos="3436"/>
              </w:tabs>
              <w:suppressAutoHyphens/>
              <w:snapToGrid w:val="0"/>
              <w:spacing w:after="0" w:line="240" w:lineRule="auto"/>
              <w:ind w:left="0" w:firstLine="0"/>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ab/>
              <w:t>GEIE</w:t>
            </w:r>
          </w:p>
          <w:p w14:paraId="785D1AE6" w14:textId="77777777" w:rsidR="00B112D1" w:rsidRPr="004474E9" w:rsidRDefault="00B112D1" w:rsidP="00B112D1">
            <w:pPr>
              <w:tabs>
                <w:tab w:val="right" w:pos="2805"/>
                <w:tab w:val="right" w:pos="3436"/>
              </w:tabs>
              <w:suppressAutoHyphens/>
              <w:spacing w:after="0" w:line="240" w:lineRule="auto"/>
              <w:ind w:left="0" w:firstLine="0"/>
              <w:rPr>
                <w:rFonts w:ascii="Verdana" w:eastAsia="Times New Roman" w:hAnsi="Verdana" w:cs="Arial"/>
                <w:color w:val="auto"/>
                <w:sz w:val="16"/>
                <w:szCs w:val="16"/>
                <w:lang w:eastAsia="ar-SA"/>
              </w:rPr>
            </w:pPr>
            <w:r w:rsidRPr="004474E9">
              <w:rPr>
                <w:rFonts w:ascii="Verdana" w:eastAsia="Times New Roman" w:hAnsi="Verdana" w:cs="Arial"/>
                <w:color w:val="auto"/>
                <w:sz w:val="16"/>
                <w:szCs w:val="16"/>
                <w:lang w:eastAsia="ar-SA"/>
              </w:rPr>
              <w:tab/>
              <w:t xml:space="preserve">ex art. 34, comma 1, </w:t>
            </w:r>
            <w:proofErr w:type="spellStart"/>
            <w:r w:rsidRPr="004474E9">
              <w:rPr>
                <w:rFonts w:ascii="Verdana" w:eastAsia="Times New Roman" w:hAnsi="Verdana" w:cs="Arial"/>
                <w:color w:val="auto"/>
                <w:sz w:val="16"/>
                <w:szCs w:val="16"/>
                <w:lang w:eastAsia="ar-SA"/>
              </w:rPr>
              <w:t>lett.f</w:t>
            </w:r>
            <w:proofErr w:type="spellEnd"/>
            <w:r w:rsidRPr="004474E9">
              <w:rPr>
                <w:rFonts w:ascii="Verdana" w:eastAsia="Times New Roman" w:hAnsi="Verdana" w:cs="Arial"/>
                <w:color w:val="auto"/>
                <w:sz w:val="16"/>
                <w:szCs w:val="16"/>
                <w:lang w:eastAsia="ar-SA"/>
              </w:rPr>
              <w:t>)</w:t>
            </w:r>
          </w:p>
        </w:tc>
        <w:tc>
          <w:tcPr>
            <w:tcW w:w="5671" w:type="dxa"/>
            <w:tcBorders>
              <w:top w:val="single" w:sz="4" w:space="0" w:color="000000"/>
              <w:left w:val="single" w:sz="4" w:space="0" w:color="000000"/>
              <w:bottom w:val="single" w:sz="4" w:space="0" w:color="000000"/>
              <w:right w:val="single" w:sz="4" w:space="0" w:color="000000"/>
            </w:tcBorders>
            <w:shd w:val="clear" w:color="auto" w:fill="auto"/>
          </w:tcPr>
          <w:p w14:paraId="26DDE60D" w14:textId="77777777" w:rsidR="00B112D1" w:rsidRPr="004474E9" w:rsidRDefault="00B112D1" w:rsidP="00B112D1">
            <w:pPr>
              <w:numPr>
                <w:ilvl w:val="0"/>
                <w:numId w:val="14"/>
              </w:numPr>
              <w:tabs>
                <w:tab w:val="left" w:pos="372"/>
              </w:tabs>
              <w:suppressAutoHyphens/>
              <w:snapToGrid w:val="0"/>
              <w:spacing w:after="0" w:line="240" w:lineRule="auto"/>
              <w:ind w:left="372" w:firstLine="0"/>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 xml:space="preserve">non ancora costituito </w:t>
            </w:r>
          </w:p>
          <w:p w14:paraId="29CF3F97" w14:textId="77777777" w:rsidR="00B112D1" w:rsidRPr="004474E9" w:rsidRDefault="00B112D1" w:rsidP="00B112D1">
            <w:pPr>
              <w:numPr>
                <w:ilvl w:val="0"/>
                <w:numId w:val="14"/>
              </w:numPr>
              <w:tabs>
                <w:tab w:val="left" w:pos="318"/>
                <w:tab w:val="left" w:pos="356"/>
              </w:tabs>
              <w:suppressAutoHyphens/>
              <w:spacing w:after="0" w:line="240" w:lineRule="auto"/>
              <w:ind w:left="356" w:firstLine="0"/>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 xml:space="preserve">costituito ai sensi del </w:t>
            </w:r>
            <w:proofErr w:type="spellStart"/>
            <w:r w:rsidRPr="004474E9">
              <w:rPr>
                <w:rFonts w:ascii="Verdana" w:eastAsia="Times New Roman" w:hAnsi="Verdana" w:cs="Arial"/>
                <w:color w:val="auto"/>
                <w:sz w:val="20"/>
                <w:szCs w:val="20"/>
                <w:lang w:eastAsia="ar-SA"/>
              </w:rPr>
              <w:t>D.Lgs.</w:t>
            </w:r>
            <w:proofErr w:type="spellEnd"/>
            <w:r w:rsidRPr="004474E9">
              <w:rPr>
                <w:rFonts w:ascii="Verdana" w:eastAsia="Times New Roman" w:hAnsi="Verdana" w:cs="Arial"/>
                <w:color w:val="auto"/>
                <w:sz w:val="20"/>
                <w:szCs w:val="20"/>
                <w:lang w:eastAsia="ar-SA"/>
              </w:rPr>
              <w:t xml:space="preserve"> n. 240/1991</w:t>
            </w:r>
          </w:p>
        </w:tc>
      </w:tr>
    </w:tbl>
    <w:p w14:paraId="0DEA0F4D" w14:textId="77777777" w:rsidR="00B112D1" w:rsidRPr="004474E9" w:rsidRDefault="00B112D1" w:rsidP="00C71F6C">
      <w:pPr>
        <w:suppressAutoHyphens/>
        <w:spacing w:after="0" w:line="240" w:lineRule="auto"/>
        <w:jc w:val="left"/>
        <w:rPr>
          <w:rFonts w:ascii="Verdana" w:eastAsia="Times New Roman" w:hAnsi="Verdana" w:cs="Arial"/>
          <w:i/>
          <w:color w:val="auto"/>
          <w:sz w:val="16"/>
          <w:szCs w:val="16"/>
          <w:lang w:eastAsia="ar-SA"/>
        </w:rPr>
      </w:pPr>
      <w:r w:rsidRPr="004474E9">
        <w:rPr>
          <w:rFonts w:ascii="Verdana" w:eastAsia="Times New Roman" w:hAnsi="Verdana" w:cs="Arial"/>
          <w:color w:val="auto"/>
          <w:sz w:val="16"/>
          <w:szCs w:val="16"/>
          <w:lang w:eastAsia="ar-SA"/>
        </w:rPr>
        <w:t xml:space="preserve">formato dai seguenti soggetti </w:t>
      </w:r>
      <w:r w:rsidRPr="004474E9">
        <w:rPr>
          <w:rFonts w:ascii="Verdana" w:eastAsia="Times New Roman" w:hAnsi="Verdana" w:cs="Arial"/>
          <w:i/>
          <w:color w:val="auto"/>
          <w:sz w:val="16"/>
          <w:szCs w:val="16"/>
          <w:lang w:eastAsia="ar-SA"/>
        </w:rPr>
        <w:t>(indicare denominazione sociale, forma giuridica, sede legale e quota di partecipazione):</w:t>
      </w:r>
    </w:p>
    <w:p w14:paraId="6759B76A" w14:textId="77777777" w:rsidR="00B112D1" w:rsidRPr="004474E9" w:rsidRDefault="00B112D1" w:rsidP="00B112D1">
      <w:pPr>
        <w:numPr>
          <w:ilvl w:val="0"/>
          <w:numId w:val="16"/>
        </w:numPr>
        <w:suppressAutoHyphens/>
        <w:spacing w:before="120" w:after="0" w:line="240" w:lineRule="auto"/>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__________________________________________________________________;</w:t>
      </w:r>
    </w:p>
    <w:p w14:paraId="77DE516B" w14:textId="77777777" w:rsidR="00B112D1" w:rsidRPr="004474E9" w:rsidRDefault="00B112D1" w:rsidP="00B112D1">
      <w:pPr>
        <w:tabs>
          <w:tab w:val="left" w:pos="2410"/>
        </w:tabs>
        <w:suppressAutoHyphens/>
        <w:spacing w:before="240" w:after="0" w:line="240" w:lineRule="auto"/>
        <w:ind w:left="1247" w:firstLine="0"/>
        <w:jc w:val="left"/>
        <w:rPr>
          <w:rFonts w:ascii="Verdana" w:eastAsia="Times New Roman" w:hAnsi="Verdana" w:cs="Arial"/>
          <w:color w:val="auto"/>
          <w:sz w:val="12"/>
          <w:szCs w:val="12"/>
          <w:lang w:eastAsia="ar-SA"/>
        </w:rPr>
      </w:pPr>
      <w:r w:rsidRPr="004474E9">
        <w:rPr>
          <w:rFonts w:ascii="Verdana" w:eastAsia="Times New Roman" w:hAnsi="Verdana" w:cs="Arial"/>
          <w:color w:val="auto"/>
          <w:sz w:val="20"/>
          <w:szCs w:val="20"/>
          <w:lang w:eastAsia="ar-SA"/>
        </w:rPr>
        <w:tab/>
      </w:r>
      <w:r w:rsidRPr="004474E9">
        <w:rPr>
          <w:rFonts w:ascii="Verdana" w:eastAsia="Times New Roman" w:hAnsi="Verdana" w:cs="Arial"/>
          <w:color w:val="auto"/>
          <w:sz w:val="12"/>
          <w:szCs w:val="12"/>
          <w:lang w:eastAsia="ar-SA"/>
        </w:rPr>
        <w:t>che eseguirà la seguente parte di servizio ____________________________________________________________</w:t>
      </w:r>
    </w:p>
    <w:p w14:paraId="26E67600" w14:textId="77777777" w:rsidR="00B112D1" w:rsidRPr="004474E9" w:rsidRDefault="00B112D1" w:rsidP="00B112D1">
      <w:pPr>
        <w:tabs>
          <w:tab w:val="left" w:pos="2410"/>
        </w:tabs>
        <w:suppressAutoHyphens/>
        <w:spacing w:before="120" w:after="0" w:line="240" w:lineRule="auto"/>
        <w:ind w:left="1247" w:firstLine="0"/>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ab/>
        <w:t xml:space="preserve"> </w:t>
      </w:r>
      <w:r w:rsidRPr="004474E9">
        <w:rPr>
          <w:rFonts w:ascii="Verdana" w:eastAsia="Times New Roman" w:hAnsi="Verdana" w:cs="Arial"/>
          <w:color w:val="auto"/>
          <w:sz w:val="12"/>
          <w:szCs w:val="12"/>
          <w:lang w:eastAsia="ar-SA"/>
        </w:rPr>
        <w:t>per una quota di partecipazione apri al ______</w:t>
      </w:r>
      <w:r w:rsidRPr="004474E9">
        <w:rPr>
          <w:rFonts w:ascii="Verdana" w:eastAsia="Times New Roman" w:hAnsi="Verdana" w:cs="Arial"/>
          <w:color w:val="auto"/>
          <w:sz w:val="20"/>
          <w:szCs w:val="20"/>
          <w:lang w:eastAsia="ar-SA"/>
        </w:rPr>
        <w:t>%;</w:t>
      </w:r>
    </w:p>
    <w:p w14:paraId="7249A8DA" w14:textId="77777777" w:rsidR="00B112D1" w:rsidRPr="004474E9" w:rsidRDefault="00B112D1" w:rsidP="00B112D1">
      <w:pPr>
        <w:numPr>
          <w:ilvl w:val="0"/>
          <w:numId w:val="16"/>
        </w:numPr>
        <w:suppressAutoHyphens/>
        <w:spacing w:before="120" w:after="0" w:line="240" w:lineRule="auto"/>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__________________________________________________________________;</w:t>
      </w:r>
    </w:p>
    <w:p w14:paraId="0EDF9EA5" w14:textId="77777777" w:rsidR="00B112D1" w:rsidRPr="004474E9" w:rsidRDefault="00B112D1" w:rsidP="00B112D1">
      <w:pPr>
        <w:tabs>
          <w:tab w:val="left" w:pos="2410"/>
        </w:tabs>
        <w:suppressAutoHyphens/>
        <w:spacing w:before="240" w:after="0" w:line="240" w:lineRule="auto"/>
        <w:ind w:left="1247" w:firstLine="0"/>
        <w:jc w:val="left"/>
        <w:rPr>
          <w:rFonts w:ascii="Verdana" w:eastAsia="Times New Roman" w:hAnsi="Verdana" w:cs="Arial"/>
          <w:color w:val="auto"/>
          <w:sz w:val="12"/>
          <w:szCs w:val="12"/>
          <w:lang w:eastAsia="ar-SA"/>
        </w:rPr>
      </w:pPr>
      <w:r w:rsidRPr="004474E9">
        <w:rPr>
          <w:rFonts w:ascii="Verdana" w:eastAsia="Times New Roman" w:hAnsi="Verdana" w:cs="Arial"/>
          <w:color w:val="auto"/>
          <w:sz w:val="20"/>
          <w:szCs w:val="20"/>
          <w:lang w:eastAsia="ar-SA"/>
        </w:rPr>
        <w:tab/>
      </w:r>
      <w:r w:rsidRPr="004474E9">
        <w:rPr>
          <w:rFonts w:ascii="Verdana" w:eastAsia="Times New Roman" w:hAnsi="Verdana" w:cs="Arial"/>
          <w:color w:val="auto"/>
          <w:sz w:val="12"/>
          <w:szCs w:val="12"/>
          <w:lang w:eastAsia="ar-SA"/>
        </w:rPr>
        <w:t>che eseguirà la seguente parte di servizio ____________________________________________________________</w:t>
      </w:r>
    </w:p>
    <w:p w14:paraId="33D5E5B3" w14:textId="77777777" w:rsidR="00B112D1" w:rsidRPr="004474E9" w:rsidRDefault="00B112D1" w:rsidP="00B112D1">
      <w:pPr>
        <w:tabs>
          <w:tab w:val="left" w:pos="2410"/>
        </w:tabs>
        <w:suppressAutoHyphens/>
        <w:spacing w:before="120" w:after="0" w:line="240" w:lineRule="auto"/>
        <w:ind w:left="1247" w:firstLine="0"/>
        <w:jc w:val="left"/>
        <w:rPr>
          <w:rFonts w:ascii="Verdana" w:eastAsia="Times New Roman" w:hAnsi="Verdana" w:cs="Arial"/>
          <w:color w:val="auto"/>
          <w:sz w:val="20"/>
          <w:szCs w:val="20"/>
          <w:lang w:eastAsia="ar-SA"/>
        </w:rPr>
      </w:pPr>
      <w:r w:rsidRPr="004474E9">
        <w:rPr>
          <w:rFonts w:ascii="Verdana" w:eastAsia="Times New Roman" w:hAnsi="Verdana" w:cs="Arial"/>
          <w:color w:val="auto"/>
          <w:sz w:val="20"/>
          <w:szCs w:val="20"/>
          <w:lang w:eastAsia="ar-SA"/>
        </w:rPr>
        <w:tab/>
        <w:t xml:space="preserve"> </w:t>
      </w:r>
      <w:r w:rsidRPr="004474E9">
        <w:rPr>
          <w:rFonts w:ascii="Verdana" w:eastAsia="Times New Roman" w:hAnsi="Verdana" w:cs="Arial"/>
          <w:color w:val="auto"/>
          <w:sz w:val="12"/>
          <w:szCs w:val="12"/>
          <w:lang w:eastAsia="ar-SA"/>
        </w:rPr>
        <w:t>per una quota di partecipazione apri al ______</w:t>
      </w:r>
      <w:r w:rsidRPr="004474E9">
        <w:rPr>
          <w:rFonts w:ascii="Verdana" w:eastAsia="Times New Roman" w:hAnsi="Verdana" w:cs="Arial"/>
          <w:color w:val="auto"/>
          <w:sz w:val="20"/>
          <w:szCs w:val="20"/>
          <w:lang w:eastAsia="ar-SA"/>
        </w:rPr>
        <w:t>%;</w:t>
      </w:r>
    </w:p>
    <w:p w14:paraId="2FD9E1FD" w14:textId="77777777" w:rsidR="00410820" w:rsidRDefault="00F6798A">
      <w:pPr>
        <w:spacing w:after="134"/>
        <w:ind w:left="-5" w:right="1021"/>
      </w:pPr>
      <w:r>
        <w:t xml:space="preserve">Il sottoscritto …………………………………………….. nella qualità sopra riportata ai sensi degli artt. 46 e 47 del D.P.R. n. 445/2000 e consapevole delle sanzioni penali previste in caso di dichiarazioni mendaci e non rispondenti al vero </w:t>
      </w:r>
      <w:r>
        <w:rPr>
          <w:b/>
          <w:u w:val="single" w:color="000000"/>
        </w:rPr>
        <w:t>dichiara</w:t>
      </w:r>
      <w:r>
        <w:t xml:space="preserve"> quanto segue: </w:t>
      </w:r>
    </w:p>
    <w:p w14:paraId="54BF7835" w14:textId="77777777" w:rsidR="00410820" w:rsidRDefault="00F6798A">
      <w:pPr>
        <w:numPr>
          <w:ilvl w:val="0"/>
          <w:numId w:val="2"/>
        </w:numPr>
        <w:spacing w:after="25"/>
        <w:ind w:right="1021" w:hanging="427"/>
      </w:pPr>
      <w:r>
        <w:t xml:space="preserve">che l’impresa è iscritta nel registro delle imprese della Camera di Commercio di </w:t>
      </w:r>
    </w:p>
    <w:p w14:paraId="5073662A" w14:textId="77777777" w:rsidR="00410820" w:rsidRDefault="00F6798A">
      <w:pPr>
        <w:tabs>
          <w:tab w:val="center" w:pos="1616"/>
          <w:tab w:val="center" w:pos="3391"/>
          <w:tab w:val="center" w:pos="4059"/>
          <w:tab w:val="center" w:pos="5012"/>
          <w:tab w:val="center" w:pos="6225"/>
          <w:tab w:val="center" w:pos="8314"/>
        </w:tabs>
        <w:spacing w:after="0" w:line="259" w:lineRule="auto"/>
        <w:ind w:left="0" w:firstLine="0"/>
        <w:jc w:val="left"/>
      </w:pPr>
      <w:r>
        <w:rPr>
          <w:sz w:val="22"/>
        </w:rPr>
        <w:tab/>
      </w:r>
      <w:r>
        <w:t xml:space="preserve">……………………….…………… </w:t>
      </w:r>
      <w:r>
        <w:tab/>
        <w:t xml:space="preserve">per </w:t>
      </w:r>
      <w:r>
        <w:tab/>
        <w:t xml:space="preserve">la </w:t>
      </w:r>
      <w:r>
        <w:tab/>
        <w:t xml:space="preserve">seguente </w:t>
      </w:r>
      <w:r>
        <w:tab/>
        <w:t xml:space="preserve">attività </w:t>
      </w:r>
      <w:r>
        <w:tab/>
        <w:t xml:space="preserve">………………………………………… </w:t>
      </w:r>
    </w:p>
    <w:p w14:paraId="76233C16" w14:textId="77777777" w:rsidR="00410820" w:rsidRDefault="00F6798A">
      <w:pPr>
        <w:ind w:left="437" w:right="1021"/>
      </w:pPr>
      <w:r>
        <w:lastRenderedPageBreak/>
        <w:t xml:space="preserve">…………………………………………………………… e che i dati dell’iscrizione sono i seguenti (per le imprese con sede in uno Stato straniero, indicare i dati di iscrizione nell’Albo o Lista ufficiale dello Stato di appartenenza): </w:t>
      </w:r>
    </w:p>
    <w:p w14:paraId="40C5083C" w14:textId="77777777" w:rsidR="00410820" w:rsidRDefault="00F6798A">
      <w:pPr>
        <w:numPr>
          <w:ilvl w:val="2"/>
          <w:numId w:val="3"/>
        </w:numPr>
        <w:ind w:right="1021" w:hanging="283"/>
      </w:pPr>
      <w:r>
        <w:t xml:space="preserve">Numero di iscrizione …………………………………………………………………..……………. </w:t>
      </w:r>
    </w:p>
    <w:p w14:paraId="61D9C388" w14:textId="77777777" w:rsidR="00410820" w:rsidRDefault="00F6798A">
      <w:pPr>
        <w:numPr>
          <w:ilvl w:val="2"/>
          <w:numId w:val="3"/>
        </w:numPr>
        <w:ind w:right="1021" w:hanging="283"/>
      </w:pPr>
      <w:r>
        <w:t xml:space="preserve">Data di iscrizione …………………………………………………………………………………… </w:t>
      </w:r>
    </w:p>
    <w:p w14:paraId="7A2F1B29" w14:textId="77777777" w:rsidR="00410820" w:rsidRDefault="00F6798A">
      <w:pPr>
        <w:numPr>
          <w:ilvl w:val="2"/>
          <w:numId w:val="3"/>
        </w:numPr>
        <w:ind w:right="1021" w:hanging="283"/>
      </w:pPr>
      <w:r>
        <w:t xml:space="preserve">Durata della impresa/data termine ………………………………………………………………… </w:t>
      </w:r>
    </w:p>
    <w:p w14:paraId="7C31DD2A" w14:textId="77777777" w:rsidR="00410820" w:rsidRDefault="00F6798A">
      <w:pPr>
        <w:numPr>
          <w:ilvl w:val="2"/>
          <w:numId w:val="3"/>
        </w:numPr>
        <w:ind w:right="1021" w:hanging="283"/>
      </w:pPr>
      <w:r>
        <w:t xml:space="preserve">Forma giuridica ……………………………………………………………………………………… </w:t>
      </w:r>
    </w:p>
    <w:p w14:paraId="1FFE9C68" w14:textId="77777777" w:rsidR="00410820" w:rsidRDefault="00F6798A">
      <w:pPr>
        <w:numPr>
          <w:ilvl w:val="2"/>
          <w:numId w:val="3"/>
        </w:numPr>
        <w:spacing w:after="10"/>
        <w:ind w:right="1021" w:hanging="283"/>
      </w:pPr>
      <w:r>
        <w:t xml:space="preserve">Titolari, soci, direttori tecnici, amministratori muniti di rappresentanza, soci accomandatari (indicare i nominativi, le qualifiche, le date di nascita e la residenza): </w:t>
      </w:r>
    </w:p>
    <w:tbl>
      <w:tblPr>
        <w:tblStyle w:val="TableGrid"/>
        <w:tblW w:w="9554" w:type="dxa"/>
        <w:tblInd w:w="1" w:type="dxa"/>
        <w:tblCellMar>
          <w:left w:w="68" w:type="dxa"/>
          <w:bottom w:w="26" w:type="dxa"/>
          <w:right w:w="115" w:type="dxa"/>
        </w:tblCellMar>
        <w:tblLook w:val="04A0" w:firstRow="1" w:lastRow="0" w:firstColumn="1" w:lastColumn="0" w:noHBand="0" w:noVBand="1"/>
      </w:tblPr>
      <w:tblGrid>
        <w:gridCol w:w="599"/>
        <w:gridCol w:w="4440"/>
        <w:gridCol w:w="1862"/>
        <w:gridCol w:w="2653"/>
      </w:tblGrid>
      <w:tr w:rsidR="00410820" w14:paraId="0C9B3B0D" w14:textId="77777777">
        <w:trPr>
          <w:trHeight w:val="833"/>
        </w:trPr>
        <w:tc>
          <w:tcPr>
            <w:tcW w:w="599"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05C2F6E9" w14:textId="77777777" w:rsidR="00410820" w:rsidRDefault="00F6798A">
            <w:pPr>
              <w:spacing w:after="0" w:line="259" w:lineRule="auto"/>
              <w:ind w:left="42" w:firstLine="0"/>
              <w:jc w:val="center"/>
            </w:pPr>
            <w:r>
              <w:rPr>
                <w:b/>
              </w:rPr>
              <w:t xml:space="preserve">N. </w:t>
            </w:r>
          </w:p>
        </w:tc>
        <w:tc>
          <w:tcPr>
            <w:tcW w:w="4440"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2386F3CE" w14:textId="77777777" w:rsidR="00410820" w:rsidRDefault="00F6798A">
            <w:pPr>
              <w:spacing w:after="96" w:line="259" w:lineRule="auto"/>
              <w:ind w:left="46" w:firstLine="0"/>
              <w:jc w:val="center"/>
            </w:pPr>
            <w:r>
              <w:rPr>
                <w:b/>
              </w:rPr>
              <w:t xml:space="preserve">COGNOME E NOME </w:t>
            </w:r>
          </w:p>
          <w:p w14:paraId="0B43F14B" w14:textId="77777777" w:rsidR="00410820" w:rsidRDefault="00F6798A">
            <w:pPr>
              <w:spacing w:after="0" w:line="259" w:lineRule="auto"/>
              <w:ind w:left="46" w:firstLine="0"/>
              <w:jc w:val="center"/>
            </w:pPr>
            <w:r>
              <w:rPr>
                <w:b/>
              </w:rPr>
              <w:t xml:space="preserve">LUOGO E DATA DI NASCITA </w:t>
            </w:r>
          </w:p>
        </w:tc>
        <w:tc>
          <w:tcPr>
            <w:tcW w:w="1862"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488C7A5A" w14:textId="77777777" w:rsidR="00410820" w:rsidRDefault="00F6798A">
            <w:pPr>
              <w:spacing w:after="0" w:line="259" w:lineRule="auto"/>
              <w:ind w:left="43" w:firstLine="0"/>
              <w:jc w:val="center"/>
            </w:pPr>
            <w:r>
              <w:rPr>
                <w:b/>
              </w:rPr>
              <w:t xml:space="preserve">QUALIFICA </w:t>
            </w:r>
          </w:p>
        </w:tc>
        <w:tc>
          <w:tcPr>
            <w:tcW w:w="26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503E99B3" w14:textId="77777777" w:rsidR="00410820" w:rsidRDefault="00F6798A">
            <w:pPr>
              <w:spacing w:after="0" w:line="259" w:lineRule="auto"/>
              <w:ind w:left="47" w:firstLine="0"/>
              <w:jc w:val="center"/>
            </w:pPr>
            <w:r>
              <w:rPr>
                <w:b/>
              </w:rPr>
              <w:t xml:space="preserve">RESIDENZA </w:t>
            </w:r>
          </w:p>
        </w:tc>
      </w:tr>
      <w:tr w:rsidR="00410820" w14:paraId="74012F0A" w14:textId="77777777">
        <w:trPr>
          <w:trHeight w:val="529"/>
        </w:trPr>
        <w:tc>
          <w:tcPr>
            <w:tcW w:w="599" w:type="dxa"/>
            <w:tcBorders>
              <w:top w:val="single" w:sz="4" w:space="0" w:color="000000"/>
              <w:left w:val="single" w:sz="4" w:space="0" w:color="000000"/>
              <w:bottom w:val="single" w:sz="4" w:space="0" w:color="000000"/>
              <w:right w:val="single" w:sz="4" w:space="0" w:color="000000"/>
            </w:tcBorders>
            <w:vAlign w:val="center"/>
          </w:tcPr>
          <w:p w14:paraId="3A351F17" w14:textId="77777777" w:rsidR="00410820" w:rsidRDefault="00F6798A">
            <w:pPr>
              <w:spacing w:after="0" w:line="259" w:lineRule="auto"/>
              <w:ind w:left="0" w:firstLine="0"/>
              <w:jc w:val="left"/>
            </w:pPr>
            <w:r>
              <w:t xml:space="preserve"> </w:t>
            </w:r>
          </w:p>
        </w:tc>
        <w:tc>
          <w:tcPr>
            <w:tcW w:w="4440" w:type="dxa"/>
            <w:tcBorders>
              <w:top w:val="single" w:sz="4" w:space="0" w:color="000000"/>
              <w:left w:val="single" w:sz="4" w:space="0" w:color="000000"/>
              <w:bottom w:val="single" w:sz="4" w:space="0" w:color="000000"/>
              <w:right w:val="single" w:sz="4" w:space="0" w:color="000000"/>
            </w:tcBorders>
            <w:vAlign w:val="center"/>
          </w:tcPr>
          <w:p w14:paraId="22F68621" w14:textId="77777777" w:rsidR="00410820" w:rsidRDefault="00F6798A">
            <w:pPr>
              <w:spacing w:after="0" w:line="259" w:lineRule="auto"/>
              <w:ind w:left="1" w:firstLine="0"/>
              <w:jc w:val="left"/>
            </w:pPr>
            <w:r>
              <w:t xml:space="preserve"> </w:t>
            </w:r>
          </w:p>
        </w:tc>
        <w:tc>
          <w:tcPr>
            <w:tcW w:w="1862" w:type="dxa"/>
            <w:tcBorders>
              <w:top w:val="single" w:sz="4" w:space="0" w:color="000000"/>
              <w:left w:val="single" w:sz="4" w:space="0" w:color="000000"/>
              <w:bottom w:val="single" w:sz="4" w:space="0" w:color="000000"/>
              <w:right w:val="single" w:sz="4" w:space="0" w:color="000000"/>
            </w:tcBorders>
            <w:vAlign w:val="center"/>
          </w:tcPr>
          <w:p w14:paraId="6684727B" w14:textId="77777777" w:rsidR="00410820" w:rsidRDefault="00F6798A">
            <w:pPr>
              <w:spacing w:after="0" w:line="259" w:lineRule="auto"/>
              <w:ind w:left="1" w:firstLine="0"/>
              <w:jc w:val="left"/>
            </w:pPr>
            <w:r>
              <w:t xml:space="preserve"> </w:t>
            </w:r>
          </w:p>
        </w:tc>
        <w:tc>
          <w:tcPr>
            <w:tcW w:w="2653" w:type="dxa"/>
            <w:tcBorders>
              <w:top w:val="single" w:sz="4" w:space="0" w:color="000000"/>
              <w:left w:val="single" w:sz="4" w:space="0" w:color="000000"/>
              <w:bottom w:val="single" w:sz="4" w:space="0" w:color="000000"/>
              <w:right w:val="single" w:sz="4" w:space="0" w:color="000000"/>
            </w:tcBorders>
            <w:vAlign w:val="center"/>
          </w:tcPr>
          <w:p w14:paraId="0228D85E" w14:textId="77777777" w:rsidR="00410820" w:rsidRDefault="00F6798A">
            <w:pPr>
              <w:spacing w:after="0" w:line="259" w:lineRule="auto"/>
              <w:ind w:left="4" w:firstLine="0"/>
              <w:jc w:val="left"/>
            </w:pPr>
            <w:r>
              <w:t xml:space="preserve"> </w:t>
            </w:r>
          </w:p>
        </w:tc>
      </w:tr>
      <w:tr w:rsidR="00410820" w14:paraId="2C7D4DAD" w14:textId="77777777">
        <w:trPr>
          <w:trHeight w:val="528"/>
        </w:trPr>
        <w:tc>
          <w:tcPr>
            <w:tcW w:w="599" w:type="dxa"/>
            <w:tcBorders>
              <w:top w:val="single" w:sz="4" w:space="0" w:color="000000"/>
              <w:left w:val="single" w:sz="4" w:space="0" w:color="000000"/>
              <w:bottom w:val="single" w:sz="4" w:space="0" w:color="000000"/>
              <w:right w:val="single" w:sz="4" w:space="0" w:color="000000"/>
            </w:tcBorders>
            <w:vAlign w:val="center"/>
          </w:tcPr>
          <w:p w14:paraId="6C7688DF" w14:textId="77777777" w:rsidR="00410820" w:rsidRDefault="00F6798A">
            <w:pPr>
              <w:spacing w:after="0" w:line="259" w:lineRule="auto"/>
              <w:ind w:left="0" w:firstLine="0"/>
              <w:jc w:val="left"/>
            </w:pPr>
            <w:r>
              <w:t xml:space="preserve"> </w:t>
            </w:r>
          </w:p>
        </w:tc>
        <w:tc>
          <w:tcPr>
            <w:tcW w:w="4440" w:type="dxa"/>
            <w:tcBorders>
              <w:top w:val="single" w:sz="4" w:space="0" w:color="000000"/>
              <w:left w:val="single" w:sz="4" w:space="0" w:color="000000"/>
              <w:bottom w:val="single" w:sz="4" w:space="0" w:color="000000"/>
              <w:right w:val="single" w:sz="4" w:space="0" w:color="000000"/>
            </w:tcBorders>
            <w:vAlign w:val="center"/>
          </w:tcPr>
          <w:p w14:paraId="1A6DB5B2" w14:textId="77777777" w:rsidR="00410820" w:rsidRDefault="00F6798A">
            <w:pPr>
              <w:spacing w:after="0" w:line="259" w:lineRule="auto"/>
              <w:ind w:left="1" w:firstLine="0"/>
              <w:jc w:val="left"/>
            </w:pPr>
            <w:r>
              <w:t xml:space="preserve"> </w:t>
            </w:r>
          </w:p>
        </w:tc>
        <w:tc>
          <w:tcPr>
            <w:tcW w:w="1862" w:type="dxa"/>
            <w:tcBorders>
              <w:top w:val="single" w:sz="4" w:space="0" w:color="000000"/>
              <w:left w:val="single" w:sz="4" w:space="0" w:color="000000"/>
              <w:bottom w:val="single" w:sz="4" w:space="0" w:color="000000"/>
              <w:right w:val="single" w:sz="4" w:space="0" w:color="000000"/>
            </w:tcBorders>
            <w:vAlign w:val="center"/>
          </w:tcPr>
          <w:p w14:paraId="7DE029AE" w14:textId="77777777" w:rsidR="00410820" w:rsidRDefault="00F6798A">
            <w:pPr>
              <w:spacing w:after="0" w:line="259" w:lineRule="auto"/>
              <w:ind w:left="1" w:firstLine="0"/>
              <w:jc w:val="left"/>
            </w:pPr>
            <w:r>
              <w:t xml:space="preserve"> </w:t>
            </w:r>
          </w:p>
        </w:tc>
        <w:tc>
          <w:tcPr>
            <w:tcW w:w="2653" w:type="dxa"/>
            <w:tcBorders>
              <w:top w:val="single" w:sz="4" w:space="0" w:color="000000"/>
              <w:left w:val="single" w:sz="4" w:space="0" w:color="000000"/>
              <w:bottom w:val="single" w:sz="4" w:space="0" w:color="000000"/>
              <w:right w:val="single" w:sz="4" w:space="0" w:color="000000"/>
            </w:tcBorders>
            <w:vAlign w:val="center"/>
          </w:tcPr>
          <w:p w14:paraId="1BABE502" w14:textId="77777777" w:rsidR="00410820" w:rsidRDefault="00F6798A">
            <w:pPr>
              <w:spacing w:after="0" w:line="259" w:lineRule="auto"/>
              <w:ind w:left="4" w:firstLine="0"/>
              <w:jc w:val="left"/>
            </w:pPr>
            <w:r>
              <w:t xml:space="preserve"> </w:t>
            </w:r>
          </w:p>
        </w:tc>
      </w:tr>
      <w:tr w:rsidR="00410820" w14:paraId="1A880298" w14:textId="77777777">
        <w:trPr>
          <w:trHeight w:val="528"/>
        </w:trPr>
        <w:tc>
          <w:tcPr>
            <w:tcW w:w="599" w:type="dxa"/>
            <w:tcBorders>
              <w:top w:val="single" w:sz="4" w:space="0" w:color="000000"/>
              <w:left w:val="single" w:sz="4" w:space="0" w:color="000000"/>
              <w:bottom w:val="single" w:sz="4" w:space="0" w:color="000000"/>
              <w:right w:val="single" w:sz="4" w:space="0" w:color="000000"/>
            </w:tcBorders>
            <w:vAlign w:val="center"/>
          </w:tcPr>
          <w:p w14:paraId="5E19B86B" w14:textId="77777777" w:rsidR="00410820" w:rsidRDefault="00F6798A">
            <w:pPr>
              <w:spacing w:after="0" w:line="259" w:lineRule="auto"/>
              <w:ind w:left="0" w:firstLine="0"/>
              <w:jc w:val="left"/>
            </w:pPr>
            <w:r>
              <w:t xml:space="preserve"> </w:t>
            </w:r>
          </w:p>
        </w:tc>
        <w:tc>
          <w:tcPr>
            <w:tcW w:w="4440" w:type="dxa"/>
            <w:tcBorders>
              <w:top w:val="single" w:sz="4" w:space="0" w:color="000000"/>
              <w:left w:val="single" w:sz="4" w:space="0" w:color="000000"/>
              <w:bottom w:val="single" w:sz="4" w:space="0" w:color="000000"/>
              <w:right w:val="single" w:sz="4" w:space="0" w:color="000000"/>
            </w:tcBorders>
            <w:vAlign w:val="center"/>
          </w:tcPr>
          <w:p w14:paraId="1BC4C128" w14:textId="77777777" w:rsidR="00410820" w:rsidRDefault="00F6798A">
            <w:pPr>
              <w:spacing w:after="0" w:line="259" w:lineRule="auto"/>
              <w:ind w:left="1" w:firstLine="0"/>
              <w:jc w:val="left"/>
            </w:pPr>
            <w:r>
              <w:t xml:space="preserve"> </w:t>
            </w:r>
          </w:p>
        </w:tc>
        <w:tc>
          <w:tcPr>
            <w:tcW w:w="1862" w:type="dxa"/>
            <w:tcBorders>
              <w:top w:val="single" w:sz="4" w:space="0" w:color="000000"/>
              <w:left w:val="single" w:sz="4" w:space="0" w:color="000000"/>
              <w:bottom w:val="single" w:sz="4" w:space="0" w:color="000000"/>
              <w:right w:val="single" w:sz="4" w:space="0" w:color="000000"/>
            </w:tcBorders>
            <w:vAlign w:val="center"/>
          </w:tcPr>
          <w:p w14:paraId="6632DEAA" w14:textId="77777777" w:rsidR="00410820" w:rsidRDefault="00F6798A">
            <w:pPr>
              <w:spacing w:after="0" w:line="259" w:lineRule="auto"/>
              <w:ind w:left="1" w:firstLine="0"/>
              <w:jc w:val="left"/>
            </w:pPr>
            <w:r>
              <w:t xml:space="preserve"> </w:t>
            </w:r>
          </w:p>
        </w:tc>
        <w:tc>
          <w:tcPr>
            <w:tcW w:w="2653" w:type="dxa"/>
            <w:tcBorders>
              <w:top w:val="single" w:sz="4" w:space="0" w:color="000000"/>
              <w:left w:val="single" w:sz="4" w:space="0" w:color="000000"/>
              <w:bottom w:val="single" w:sz="4" w:space="0" w:color="000000"/>
              <w:right w:val="single" w:sz="4" w:space="0" w:color="000000"/>
            </w:tcBorders>
            <w:vAlign w:val="center"/>
          </w:tcPr>
          <w:p w14:paraId="4895165E" w14:textId="77777777" w:rsidR="00410820" w:rsidRDefault="00F6798A">
            <w:pPr>
              <w:spacing w:after="0" w:line="259" w:lineRule="auto"/>
              <w:ind w:left="4" w:firstLine="0"/>
              <w:jc w:val="left"/>
            </w:pPr>
            <w:r>
              <w:t xml:space="preserve"> </w:t>
            </w:r>
          </w:p>
        </w:tc>
      </w:tr>
      <w:tr w:rsidR="00410820" w14:paraId="04CBD360" w14:textId="77777777">
        <w:trPr>
          <w:trHeight w:val="528"/>
        </w:trPr>
        <w:tc>
          <w:tcPr>
            <w:tcW w:w="599" w:type="dxa"/>
            <w:tcBorders>
              <w:top w:val="single" w:sz="4" w:space="0" w:color="000000"/>
              <w:left w:val="single" w:sz="4" w:space="0" w:color="000000"/>
              <w:bottom w:val="single" w:sz="4" w:space="0" w:color="000000"/>
              <w:right w:val="single" w:sz="4" w:space="0" w:color="000000"/>
            </w:tcBorders>
            <w:vAlign w:val="center"/>
          </w:tcPr>
          <w:p w14:paraId="6ED85104" w14:textId="77777777" w:rsidR="00410820" w:rsidRDefault="00F6798A">
            <w:pPr>
              <w:spacing w:after="0" w:line="259" w:lineRule="auto"/>
              <w:ind w:left="0" w:firstLine="0"/>
              <w:jc w:val="left"/>
            </w:pPr>
            <w:r>
              <w:t xml:space="preserve"> </w:t>
            </w:r>
          </w:p>
        </w:tc>
        <w:tc>
          <w:tcPr>
            <w:tcW w:w="4440" w:type="dxa"/>
            <w:tcBorders>
              <w:top w:val="single" w:sz="4" w:space="0" w:color="000000"/>
              <w:left w:val="single" w:sz="4" w:space="0" w:color="000000"/>
              <w:bottom w:val="single" w:sz="4" w:space="0" w:color="000000"/>
              <w:right w:val="single" w:sz="4" w:space="0" w:color="000000"/>
            </w:tcBorders>
            <w:vAlign w:val="center"/>
          </w:tcPr>
          <w:p w14:paraId="7BA8F173" w14:textId="77777777" w:rsidR="00410820" w:rsidRDefault="00F6798A">
            <w:pPr>
              <w:spacing w:after="0" w:line="259" w:lineRule="auto"/>
              <w:ind w:left="1" w:firstLine="0"/>
              <w:jc w:val="left"/>
            </w:pPr>
            <w:r>
              <w:t xml:space="preserve"> </w:t>
            </w:r>
          </w:p>
        </w:tc>
        <w:tc>
          <w:tcPr>
            <w:tcW w:w="1862" w:type="dxa"/>
            <w:tcBorders>
              <w:top w:val="single" w:sz="4" w:space="0" w:color="000000"/>
              <w:left w:val="single" w:sz="4" w:space="0" w:color="000000"/>
              <w:bottom w:val="single" w:sz="4" w:space="0" w:color="000000"/>
              <w:right w:val="single" w:sz="4" w:space="0" w:color="000000"/>
            </w:tcBorders>
            <w:vAlign w:val="center"/>
          </w:tcPr>
          <w:p w14:paraId="1B43B14E" w14:textId="77777777" w:rsidR="00410820" w:rsidRDefault="00F6798A">
            <w:pPr>
              <w:spacing w:after="0" w:line="259" w:lineRule="auto"/>
              <w:ind w:left="1" w:firstLine="0"/>
              <w:jc w:val="left"/>
            </w:pPr>
            <w:r>
              <w:t xml:space="preserve"> </w:t>
            </w:r>
          </w:p>
        </w:tc>
        <w:tc>
          <w:tcPr>
            <w:tcW w:w="2653" w:type="dxa"/>
            <w:tcBorders>
              <w:top w:val="single" w:sz="4" w:space="0" w:color="000000"/>
              <w:left w:val="single" w:sz="4" w:space="0" w:color="000000"/>
              <w:bottom w:val="single" w:sz="4" w:space="0" w:color="000000"/>
              <w:right w:val="single" w:sz="4" w:space="0" w:color="000000"/>
            </w:tcBorders>
            <w:vAlign w:val="center"/>
          </w:tcPr>
          <w:p w14:paraId="0EF5BFCD" w14:textId="77777777" w:rsidR="00410820" w:rsidRDefault="00F6798A">
            <w:pPr>
              <w:spacing w:after="0" w:line="259" w:lineRule="auto"/>
              <w:ind w:left="4" w:firstLine="0"/>
              <w:jc w:val="left"/>
            </w:pPr>
            <w:r>
              <w:t xml:space="preserve"> </w:t>
            </w:r>
          </w:p>
        </w:tc>
      </w:tr>
      <w:tr w:rsidR="00410820" w14:paraId="05C06B74" w14:textId="77777777">
        <w:trPr>
          <w:trHeight w:val="528"/>
        </w:trPr>
        <w:tc>
          <w:tcPr>
            <w:tcW w:w="599" w:type="dxa"/>
            <w:tcBorders>
              <w:top w:val="single" w:sz="4" w:space="0" w:color="000000"/>
              <w:left w:val="single" w:sz="4" w:space="0" w:color="000000"/>
              <w:bottom w:val="single" w:sz="4" w:space="0" w:color="000000"/>
              <w:right w:val="single" w:sz="4" w:space="0" w:color="000000"/>
            </w:tcBorders>
            <w:vAlign w:val="center"/>
          </w:tcPr>
          <w:p w14:paraId="1A78AA52" w14:textId="77777777" w:rsidR="00410820" w:rsidRDefault="00F6798A">
            <w:pPr>
              <w:spacing w:after="0" w:line="259" w:lineRule="auto"/>
              <w:ind w:left="0" w:firstLine="0"/>
              <w:jc w:val="left"/>
            </w:pPr>
            <w:r>
              <w:t xml:space="preserve"> </w:t>
            </w:r>
          </w:p>
        </w:tc>
        <w:tc>
          <w:tcPr>
            <w:tcW w:w="4440" w:type="dxa"/>
            <w:tcBorders>
              <w:top w:val="single" w:sz="4" w:space="0" w:color="000000"/>
              <w:left w:val="single" w:sz="4" w:space="0" w:color="000000"/>
              <w:bottom w:val="single" w:sz="4" w:space="0" w:color="000000"/>
              <w:right w:val="single" w:sz="4" w:space="0" w:color="000000"/>
            </w:tcBorders>
            <w:vAlign w:val="center"/>
          </w:tcPr>
          <w:p w14:paraId="222AD838" w14:textId="77777777" w:rsidR="00410820" w:rsidRDefault="00F6798A">
            <w:pPr>
              <w:spacing w:after="0" w:line="259" w:lineRule="auto"/>
              <w:ind w:left="1" w:firstLine="0"/>
              <w:jc w:val="left"/>
            </w:pPr>
            <w:r>
              <w:t xml:space="preserve"> </w:t>
            </w:r>
          </w:p>
        </w:tc>
        <w:tc>
          <w:tcPr>
            <w:tcW w:w="1862" w:type="dxa"/>
            <w:tcBorders>
              <w:top w:val="single" w:sz="4" w:space="0" w:color="000000"/>
              <w:left w:val="single" w:sz="4" w:space="0" w:color="000000"/>
              <w:bottom w:val="single" w:sz="4" w:space="0" w:color="000000"/>
              <w:right w:val="single" w:sz="4" w:space="0" w:color="000000"/>
            </w:tcBorders>
            <w:vAlign w:val="center"/>
          </w:tcPr>
          <w:p w14:paraId="60B59A4F" w14:textId="77777777" w:rsidR="00410820" w:rsidRDefault="00F6798A">
            <w:pPr>
              <w:spacing w:after="0" w:line="259" w:lineRule="auto"/>
              <w:ind w:left="1" w:firstLine="0"/>
              <w:jc w:val="left"/>
            </w:pPr>
            <w:r>
              <w:t xml:space="preserve"> </w:t>
            </w:r>
          </w:p>
        </w:tc>
        <w:tc>
          <w:tcPr>
            <w:tcW w:w="2653" w:type="dxa"/>
            <w:tcBorders>
              <w:top w:val="single" w:sz="4" w:space="0" w:color="000000"/>
              <w:left w:val="single" w:sz="4" w:space="0" w:color="000000"/>
              <w:bottom w:val="single" w:sz="4" w:space="0" w:color="000000"/>
              <w:right w:val="single" w:sz="4" w:space="0" w:color="000000"/>
            </w:tcBorders>
            <w:vAlign w:val="center"/>
          </w:tcPr>
          <w:p w14:paraId="31EDAADB" w14:textId="77777777" w:rsidR="00410820" w:rsidRDefault="00F6798A">
            <w:pPr>
              <w:spacing w:after="0" w:line="259" w:lineRule="auto"/>
              <w:ind w:left="4" w:firstLine="0"/>
              <w:jc w:val="left"/>
            </w:pPr>
            <w:r>
              <w:t xml:space="preserve"> </w:t>
            </w:r>
          </w:p>
        </w:tc>
      </w:tr>
      <w:tr w:rsidR="00410820" w14:paraId="67C958DD" w14:textId="77777777">
        <w:trPr>
          <w:trHeight w:val="528"/>
        </w:trPr>
        <w:tc>
          <w:tcPr>
            <w:tcW w:w="599" w:type="dxa"/>
            <w:tcBorders>
              <w:top w:val="single" w:sz="4" w:space="0" w:color="000000"/>
              <w:left w:val="single" w:sz="4" w:space="0" w:color="000000"/>
              <w:bottom w:val="single" w:sz="4" w:space="0" w:color="000000"/>
              <w:right w:val="single" w:sz="4" w:space="0" w:color="000000"/>
            </w:tcBorders>
            <w:vAlign w:val="center"/>
          </w:tcPr>
          <w:p w14:paraId="41E6F717" w14:textId="77777777" w:rsidR="00410820" w:rsidRDefault="00F6798A">
            <w:pPr>
              <w:spacing w:after="0" w:line="259" w:lineRule="auto"/>
              <w:ind w:left="0" w:firstLine="0"/>
              <w:jc w:val="left"/>
            </w:pPr>
            <w:r>
              <w:t xml:space="preserve"> </w:t>
            </w:r>
          </w:p>
        </w:tc>
        <w:tc>
          <w:tcPr>
            <w:tcW w:w="4440" w:type="dxa"/>
            <w:tcBorders>
              <w:top w:val="single" w:sz="4" w:space="0" w:color="000000"/>
              <w:left w:val="single" w:sz="4" w:space="0" w:color="000000"/>
              <w:bottom w:val="single" w:sz="4" w:space="0" w:color="000000"/>
              <w:right w:val="single" w:sz="4" w:space="0" w:color="000000"/>
            </w:tcBorders>
            <w:vAlign w:val="center"/>
          </w:tcPr>
          <w:p w14:paraId="54A1FECD" w14:textId="77777777" w:rsidR="00410820" w:rsidRDefault="00F6798A">
            <w:pPr>
              <w:spacing w:after="0" w:line="259" w:lineRule="auto"/>
              <w:ind w:left="1" w:firstLine="0"/>
              <w:jc w:val="left"/>
            </w:pPr>
            <w:r>
              <w:t xml:space="preserve"> </w:t>
            </w:r>
          </w:p>
        </w:tc>
        <w:tc>
          <w:tcPr>
            <w:tcW w:w="1862" w:type="dxa"/>
            <w:tcBorders>
              <w:top w:val="single" w:sz="4" w:space="0" w:color="000000"/>
              <w:left w:val="single" w:sz="4" w:space="0" w:color="000000"/>
              <w:bottom w:val="single" w:sz="4" w:space="0" w:color="000000"/>
              <w:right w:val="single" w:sz="4" w:space="0" w:color="000000"/>
            </w:tcBorders>
            <w:vAlign w:val="center"/>
          </w:tcPr>
          <w:p w14:paraId="65B8E952" w14:textId="77777777" w:rsidR="00410820" w:rsidRDefault="00F6798A">
            <w:pPr>
              <w:spacing w:after="0" w:line="259" w:lineRule="auto"/>
              <w:ind w:left="1" w:firstLine="0"/>
              <w:jc w:val="left"/>
            </w:pPr>
            <w:r>
              <w:t xml:space="preserve"> </w:t>
            </w:r>
          </w:p>
        </w:tc>
        <w:tc>
          <w:tcPr>
            <w:tcW w:w="2653" w:type="dxa"/>
            <w:tcBorders>
              <w:top w:val="single" w:sz="4" w:space="0" w:color="000000"/>
              <w:left w:val="single" w:sz="4" w:space="0" w:color="000000"/>
              <w:bottom w:val="single" w:sz="4" w:space="0" w:color="000000"/>
              <w:right w:val="single" w:sz="4" w:space="0" w:color="000000"/>
            </w:tcBorders>
            <w:vAlign w:val="center"/>
          </w:tcPr>
          <w:p w14:paraId="01DBC962" w14:textId="77777777" w:rsidR="00410820" w:rsidRDefault="00F6798A">
            <w:pPr>
              <w:spacing w:after="0" w:line="259" w:lineRule="auto"/>
              <w:ind w:left="4" w:firstLine="0"/>
              <w:jc w:val="left"/>
            </w:pPr>
            <w:r>
              <w:t xml:space="preserve"> </w:t>
            </w:r>
          </w:p>
        </w:tc>
      </w:tr>
      <w:tr w:rsidR="00410820" w14:paraId="38451FC3" w14:textId="77777777">
        <w:trPr>
          <w:trHeight w:val="528"/>
        </w:trPr>
        <w:tc>
          <w:tcPr>
            <w:tcW w:w="599" w:type="dxa"/>
            <w:tcBorders>
              <w:top w:val="single" w:sz="4" w:space="0" w:color="000000"/>
              <w:left w:val="single" w:sz="4" w:space="0" w:color="000000"/>
              <w:bottom w:val="single" w:sz="4" w:space="0" w:color="000000"/>
              <w:right w:val="single" w:sz="4" w:space="0" w:color="000000"/>
            </w:tcBorders>
            <w:vAlign w:val="center"/>
          </w:tcPr>
          <w:p w14:paraId="32631332" w14:textId="77777777" w:rsidR="00410820" w:rsidRDefault="00F6798A">
            <w:pPr>
              <w:spacing w:after="0" w:line="259" w:lineRule="auto"/>
              <w:ind w:left="0" w:firstLine="0"/>
              <w:jc w:val="left"/>
            </w:pPr>
            <w:r>
              <w:t xml:space="preserve"> </w:t>
            </w:r>
          </w:p>
        </w:tc>
        <w:tc>
          <w:tcPr>
            <w:tcW w:w="4440" w:type="dxa"/>
            <w:tcBorders>
              <w:top w:val="single" w:sz="4" w:space="0" w:color="000000"/>
              <w:left w:val="single" w:sz="4" w:space="0" w:color="000000"/>
              <w:bottom w:val="single" w:sz="4" w:space="0" w:color="000000"/>
              <w:right w:val="single" w:sz="4" w:space="0" w:color="000000"/>
            </w:tcBorders>
            <w:vAlign w:val="center"/>
          </w:tcPr>
          <w:p w14:paraId="1DE427C7" w14:textId="77777777" w:rsidR="00410820" w:rsidRDefault="00F6798A">
            <w:pPr>
              <w:spacing w:after="0" w:line="259" w:lineRule="auto"/>
              <w:ind w:left="1" w:firstLine="0"/>
              <w:jc w:val="left"/>
            </w:pPr>
            <w:r>
              <w:t xml:space="preserve"> </w:t>
            </w:r>
          </w:p>
        </w:tc>
        <w:tc>
          <w:tcPr>
            <w:tcW w:w="1862" w:type="dxa"/>
            <w:tcBorders>
              <w:top w:val="single" w:sz="4" w:space="0" w:color="000000"/>
              <w:left w:val="single" w:sz="4" w:space="0" w:color="000000"/>
              <w:bottom w:val="single" w:sz="4" w:space="0" w:color="000000"/>
              <w:right w:val="single" w:sz="4" w:space="0" w:color="000000"/>
            </w:tcBorders>
            <w:vAlign w:val="center"/>
          </w:tcPr>
          <w:p w14:paraId="54D6C320" w14:textId="77777777" w:rsidR="00410820" w:rsidRDefault="00F6798A">
            <w:pPr>
              <w:spacing w:after="0" w:line="259" w:lineRule="auto"/>
              <w:ind w:left="1" w:firstLine="0"/>
              <w:jc w:val="left"/>
            </w:pPr>
            <w:r>
              <w:t xml:space="preserve"> </w:t>
            </w:r>
          </w:p>
        </w:tc>
        <w:tc>
          <w:tcPr>
            <w:tcW w:w="2653" w:type="dxa"/>
            <w:tcBorders>
              <w:top w:val="single" w:sz="4" w:space="0" w:color="000000"/>
              <w:left w:val="single" w:sz="4" w:space="0" w:color="000000"/>
              <w:bottom w:val="single" w:sz="4" w:space="0" w:color="000000"/>
              <w:right w:val="single" w:sz="4" w:space="0" w:color="000000"/>
            </w:tcBorders>
            <w:vAlign w:val="center"/>
          </w:tcPr>
          <w:p w14:paraId="4E08878E" w14:textId="77777777" w:rsidR="00410820" w:rsidRDefault="00F6798A">
            <w:pPr>
              <w:spacing w:after="0" w:line="259" w:lineRule="auto"/>
              <w:ind w:left="4" w:firstLine="0"/>
              <w:jc w:val="left"/>
            </w:pPr>
            <w:r>
              <w:t xml:space="preserve"> </w:t>
            </w:r>
          </w:p>
        </w:tc>
      </w:tr>
      <w:tr w:rsidR="00410820" w14:paraId="5599F6BA" w14:textId="77777777">
        <w:trPr>
          <w:trHeight w:val="528"/>
        </w:trPr>
        <w:tc>
          <w:tcPr>
            <w:tcW w:w="599" w:type="dxa"/>
            <w:tcBorders>
              <w:top w:val="single" w:sz="4" w:space="0" w:color="000000"/>
              <w:left w:val="single" w:sz="4" w:space="0" w:color="000000"/>
              <w:bottom w:val="single" w:sz="4" w:space="0" w:color="000000"/>
              <w:right w:val="single" w:sz="4" w:space="0" w:color="000000"/>
            </w:tcBorders>
            <w:vAlign w:val="center"/>
          </w:tcPr>
          <w:p w14:paraId="4EE05920" w14:textId="77777777" w:rsidR="00410820" w:rsidRDefault="00F6798A">
            <w:pPr>
              <w:spacing w:after="0" w:line="259" w:lineRule="auto"/>
              <w:ind w:left="0" w:firstLine="0"/>
              <w:jc w:val="left"/>
            </w:pPr>
            <w:r>
              <w:t xml:space="preserve"> </w:t>
            </w:r>
          </w:p>
        </w:tc>
        <w:tc>
          <w:tcPr>
            <w:tcW w:w="4440" w:type="dxa"/>
            <w:tcBorders>
              <w:top w:val="single" w:sz="4" w:space="0" w:color="000000"/>
              <w:left w:val="single" w:sz="4" w:space="0" w:color="000000"/>
              <w:bottom w:val="single" w:sz="4" w:space="0" w:color="000000"/>
              <w:right w:val="single" w:sz="4" w:space="0" w:color="000000"/>
            </w:tcBorders>
            <w:vAlign w:val="center"/>
          </w:tcPr>
          <w:p w14:paraId="0FC7FFF0" w14:textId="77777777" w:rsidR="00410820" w:rsidRDefault="00F6798A">
            <w:pPr>
              <w:spacing w:after="0" w:line="259" w:lineRule="auto"/>
              <w:ind w:left="1" w:firstLine="0"/>
              <w:jc w:val="left"/>
            </w:pPr>
            <w:r>
              <w:t xml:space="preserve"> </w:t>
            </w:r>
          </w:p>
        </w:tc>
        <w:tc>
          <w:tcPr>
            <w:tcW w:w="1862" w:type="dxa"/>
            <w:tcBorders>
              <w:top w:val="single" w:sz="4" w:space="0" w:color="000000"/>
              <w:left w:val="single" w:sz="4" w:space="0" w:color="000000"/>
              <w:bottom w:val="single" w:sz="4" w:space="0" w:color="000000"/>
              <w:right w:val="single" w:sz="4" w:space="0" w:color="000000"/>
            </w:tcBorders>
            <w:vAlign w:val="center"/>
          </w:tcPr>
          <w:p w14:paraId="06B24F77" w14:textId="77777777" w:rsidR="00410820" w:rsidRDefault="00F6798A">
            <w:pPr>
              <w:spacing w:after="0" w:line="259" w:lineRule="auto"/>
              <w:ind w:left="1" w:firstLine="0"/>
              <w:jc w:val="left"/>
            </w:pPr>
            <w:r>
              <w:t xml:space="preserve"> </w:t>
            </w:r>
          </w:p>
        </w:tc>
        <w:tc>
          <w:tcPr>
            <w:tcW w:w="2653" w:type="dxa"/>
            <w:tcBorders>
              <w:top w:val="single" w:sz="4" w:space="0" w:color="000000"/>
              <w:left w:val="single" w:sz="4" w:space="0" w:color="000000"/>
              <w:bottom w:val="single" w:sz="4" w:space="0" w:color="000000"/>
              <w:right w:val="single" w:sz="4" w:space="0" w:color="000000"/>
            </w:tcBorders>
            <w:vAlign w:val="center"/>
          </w:tcPr>
          <w:p w14:paraId="019F4154" w14:textId="77777777" w:rsidR="00410820" w:rsidRDefault="00F6798A">
            <w:pPr>
              <w:spacing w:after="0" w:line="259" w:lineRule="auto"/>
              <w:ind w:left="4" w:firstLine="0"/>
              <w:jc w:val="left"/>
            </w:pPr>
            <w:r>
              <w:t xml:space="preserve"> </w:t>
            </w:r>
          </w:p>
        </w:tc>
      </w:tr>
      <w:tr w:rsidR="00410820" w14:paraId="7D9F0765" w14:textId="77777777">
        <w:trPr>
          <w:trHeight w:val="530"/>
        </w:trPr>
        <w:tc>
          <w:tcPr>
            <w:tcW w:w="599" w:type="dxa"/>
            <w:tcBorders>
              <w:top w:val="single" w:sz="4" w:space="0" w:color="000000"/>
              <w:left w:val="single" w:sz="4" w:space="0" w:color="000000"/>
              <w:bottom w:val="single" w:sz="4" w:space="0" w:color="000000"/>
              <w:right w:val="single" w:sz="4" w:space="0" w:color="000000"/>
            </w:tcBorders>
            <w:vAlign w:val="center"/>
          </w:tcPr>
          <w:p w14:paraId="0E9B14CB" w14:textId="77777777" w:rsidR="00410820" w:rsidRDefault="00F6798A">
            <w:pPr>
              <w:spacing w:after="0" w:line="259" w:lineRule="auto"/>
              <w:ind w:left="0" w:firstLine="0"/>
              <w:jc w:val="left"/>
            </w:pPr>
            <w:r>
              <w:t xml:space="preserve"> </w:t>
            </w:r>
          </w:p>
        </w:tc>
        <w:tc>
          <w:tcPr>
            <w:tcW w:w="4440" w:type="dxa"/>
            <w:tcBorders>
              <w:top w:val="single" w:sz="4" w:space="0" w:color="000000"/>
              <w:left w:val="single" w:sz="4" w:space="0" w:color="000000"/>
              <w:bottom w:val="single" w:sz="4" w:space="0" w:color="000000"/>
              <w:right w:val="single" w:sz="4" w:space="0" w:color="000000"/>
            </w:tcBorders>
            <w:vAlign w:val="center"/>
          </w:tcPr>
          <w:p w14:paraId="6E7958CE" w14:textId="77777777" w:rsidR="00410820" w:rsidRDefault="00F6798A">
            <w:pPr>
              <w:spacing w:after="0" w:line="259" w:lineRule="auto"/>
              <w:ind w:left="1" w:firstLine="0"/>
              <w:jc w:val="left"/>
            </w:pPr>
            <w:r>
              <w:t xml:space="preserve"> </w:t>
            </w:r>
          </w:p>
        </w:tc>
        <w:tc>
          <w:tcPr>
            <w:tcW w:w="1862" w:type="dxa"/>
            <w:tcBorders>
              <w:top w:val="single" w:sz="4" w:space="0" w:color="000000"/>
              <w:left w:val="single" w:sz="4" w:space="0" w:color="000000"/>
              <w:bottom w:val="single" w:sz="4" w:space="0" w:color="000000"/>
              <w:right w:val="single" w:sz="4" w:space="0" w:color="000000"/>
            </w:tcBorders>
            <w:vAlign w:val="center"/>
          </w:tcPr>
          <w:p w14:paraId="4050C55B" w14:textId="77777777" w:rsidR="00410820" w:rsidRDefault="00F6798A">
            <w:pPr>
              <w:spacing w:after="0" w:line="259" w:lineRule="auto"/>
              <w:ind w:left="1" w:firstLine="0"/>
              <w:jc w:val="left"/>
            </w:pPr>
            <w:r>
              <w:t xml:space="preserve"> </w:t>
            </w:r>
          </w:p>
        </w:tc>
        <w:tc>
          <w:tcPr>
            <w:tcW w:w="2653" w:type="dxa"/>
            <w:tcBorders>
              <w:top w:val="single" w:sz="4" w:space="0" w:color="000000"/>
              <w:left w:val="single" w:sz="4" w:space="0" w:color="000000"/>
              <w:bottom w:val="single" w:sz="4" w:space="0" w:color="000000"/>
              <w:right w:val="single" w:sz="4" w:space="0" w:color="000000"/>
            </w:tcBorders>
            <w:vAlign w:val="center"/>
          </w:tcPr>
          <w:p w14:paraId="75B00AE6" w14:textId="77777777" w:rsidR="00410820" w:rsidRDefault="00F6798A">
            <w:pPr>
              <w:spacing w:after="0" w:line="259" w:lineRule="auto"/>
              <w:ind w:left="4" w:firstLine="0"/>
              <w:jc w:val="left"/>
            </w:pPr>
            <w:r>
              <w:t xml:space="preserve"> </w:t>
            </w:r>
          </w:p>
        </w:tc>
      </w:tr>
    </w:tbl>
    <w:p w14:paraId="58EBB8FB" w14:textId="77777777" w:rsidR="00410820" w:rsidRDefault="00F6798A">
      <w:pPr>
        <w:spacing w:after="127" w:line="259" w:lineRule="auto"/>
        <w:ind w:left="0" w:firstLine="0"/>
        <w:jc w:val="left"/>
      </w:pPr>
      <w:r>
        <w:t xml:space="preserve"> </w:t>
      </w:r>
    </w:p>
    <w:p w14:paraId="1DD53E5E" w14:textId="77777777" w:rsidR="00AC3B7A" w:rsidRDefault="00AC3B7A">
      <w:pPr>
        <w:spacing w:after="127" w:line="259" w:lineRule="auto"/>
        <w:ind w:left="0" w:firstLine="0"/>
        <w:jc w:val="left"/>
      </w:pPr>
    </w:p>
    <w:p w14:paraId="18C650FA" w14:textId="03137BF1" w:rsidR="00DE46C7" w:rsidRPr="00DE46C7" w:rsidRDefault="00F6798A" w:rsidP="005A0499">
      <w:pPr>
        <w:pBdr>
          <w:top w:val="single" w:sz="4" w:space="0" w:color="000000"/>
          <w:left w:val="single" w:sz="4" w:space="0" w:color="000000"/>
          <w:bottom w:val="single" w:sz="4" w:space="0" w:color="auto"/>
          <w:right w:val="single" w:sz="4" w:space="0" w:color="000000"/>
        </w:pBdr>
        <w:spacing w:after="0" w:line="240" w:lineRule="auto"/>
        <w:ind w:left="427" w:right="1033" w:hanging="427"/>
        <w:rPr>
          <w:i/>
        </w:rPr>
      </w:pPr>
      <w:r>
        <w:rPr>
          <w:b/>
          <w:i/>
        </w:rPr>
        <w:t>N.B.</w:t>
      </w:r>
      <w:r>
        <w:rPr>
          <w:i/>
        </w:rPr>
        <w:t xml:space="preserve"> Ai sensi delle lettere b), c), m-ter dell’art. 38, comma 1, del D.lgs. 163/2006 e </w:t>
      </w:r>
      <w:proofErr w:type="spellStart"/>
      <w:r>
        <w:rPr>
          <w:i/>
        </w:rPr>
        <w:t>s.m.i.</w:t>
      </w:r>
      <w:proofErr w:type="spellEnd"/>
      <w:r>
        <w:rPr>
          <w:i/>
        </w:rPr>
        <w:t xml:space="preserve">, il titolare o il direttore tecnico, se si tratta di impresa individuale; i soci o il direttore tecnico se si tratta di società in nome collettivo, i soci accomandatari o il direttore tecnico se si tratta di società in accomandita semplice, gli amministratori muniti di poteri di rappresentanza o il direttore tecnico o il socio unico persona fisica, ovvero il socio di maggioranza in caso di società con meno di quattro soci, se si tratta di altro tipo di società, </w:t>
      </w:r>
      <w:r>
        <w:rPr>
          <w:b/>
          <w:i/>
        </w:rPr>
        <w:t>a pena di esclusione</w:t>
      </w:r>
      <w:r>
        <w:rPr>
          <w:i/>
        </w:rPr>
        <w:t>, sottoscrivono individualmente, le proprie autocertificazioni ai sensi del D.P.R. 445/00</w:t>
      </w:r>
      <w:r w:rsidR="00CC6060">
        <w:rPr>
          <w:i/>
        </w:rPr>
        <w:t>.</w:t>
      </w:r>
      <w:r>
        <w:rPr>
          <w:i/>
        </w:rPr>
        <w:t xml:space="preserve"> </w:t>
      </w:r>
    </w:p>
    <w:p w14:paraId="0B1D3C79" w14:textId="77777777" w:rsidR="004477DA" w:rsidRDefault="004477DA" w:rsidP="004477DA">
      <w:pPr>
        <w:numPr>
          <w:ilvl w:val="0"/>
          <w:numId w:val="2"/>
        </w:numPr>
        <w:spacing w:before="240"/>
        <w:ind w:right="1021" w:hanging="427"/>
      </w:pPr>
      <w:r>
        <w:lastRenderedPageBreak/>
        <w:t>di non trovarsi e di non essersi trovato negli ultimi tre anni, in alcuna delle situazioni previste dagli art. 2446, 2447, 2482-bis e 2482-ter c.c.;</w:t>
      </w:r>
    </w:p>
    <w:p w14:paraId="7BA5A387" w14:textId="77777777" w:rsidR="004477DA" w:rsidRDefault="004477DA" w:rsidP="004477DA">
      <w:pPr>
        <w:numPr>
          <w:ilvl w:val="0"/>
          <w:numId w:val="2"/>
        </w:numPr>
        <w:spacing w:before="240"/>
        <w:ind w:right="1021" w:hanging="427"/>
      </w:pPr>
      <w:r>
        <w:t>che il legale rappresentate e tutti i soggetti che ricoprono funzioni di amministrazione muniti di potere di rappresentanza, direzione e controllo non si trovano in situazioni di decadenza o ineleggibilità ex art. 2382 c.c.;</w:t>
      </w:r>
    </w:p>
    <w:p w14:paraId="1C7F6D61" w14:textId="77777777" w:rsidR="00410820" w:rsidRDefault="00F6798A" w:rsidP="004477DA">
      <w:pPr>
        <w:numPr>
          <w:ilvl w:val="0"/>
          <w:numId w:val="2"/>
        </w:numPr>
        <w:spacing w:before="240"/>
        <w:ind w:right="1021" w:hanging="427"/>
      </w:pPr>
      <w:r>
        <w:t xml:space="preserve">di non trovarsi in stato di fallimento, di liquidazione coatta, di concordato preventivo, salvo il caso di cui all'articolo 186-bis del regio decreto 16 marzo 1942, n. 267, o nei cui riguardi sia in corso un procedimento per la dichiarazione di una di tali situazioni ai sensi dell’art. 38, co. 1, </w:t>
      </w:r>
      <w:proofErr w:type="spellStart"/>
      <w:r>
        <w:t>lett</w:t>
      </w:r>
      <w:proofErr w:type="spellEnd"/>
      <w:r>
        <w:t xml:space="preserve">. a) del D. </w:t>
      </w:r>
      <w:proofErr w:type="spellStart"/>
      <w:r>
        <w:t>Lgs</w:t>
      </w:r>
      <w:proofErr w:type="spellEnd"/>
      <w:r>
        <w:t xml:space="preserve">. 163/2006 e </w:t>
      </w:r>
      <w:proofErr w:type="spellStart"/>
      <w:r>
        <w:t>s.m.i.</w:t>
      </w:r>
      <w:proofErr w:type="spellEnd"/>
      <w:r>
        <w:t xml:space="preserve">; </w:t>
      </w:r>
    </w:p>
    <w:p w14:paraId="5F93D51D" w14:textId="77777777" w:rsidR="00410820" w:rsidRDefault="00F6798A">
      <w:pPr>
        <w:numPr>
          <w:ilvl w:val="0"/>
          <w:numId w:val="2"/>
        </w:numPr>
        <w:ind w:right="1021" w:hanging="427"/>
      </w:pPr>
      <w:r>
        <w:t xml:space="preserve">che nei propri confronti non è pendente un procedimento per l’applicazione di una delle misure di prevenzione di cui all’art. 6 del D. </w:t>
      </w:r>
      <w:proofErr w:type="spellStart"/>
      <w:r>
        <w:t>Lgs</w:t>
      </w:r>
      <w:proofErr w:type="spellEnd"/>
      <w:r>
        <w:t xml:space="preserve">. 159/2011 o di una delle cause ostative previste dall’art. 67 del D. </w:t>
      </w:r>
      <w:proofErr w:type="spellStart"/>
      <w:r>
        <w:t>Lgs</w:t>
      </w:r>
      <w:proofErr w:type="spellEnd"/>
      <w:r>
        <w:t xml:space="preserve">. 159/2011 (art. 38, co. 1, </w:t>
      </w:r>
      <w:proofErr w:type="spellStart"/>
      <w:r>
        <w:t>lett</w:t>
      </w:r>
      <w:proofErr w:type="spellEnd"/>
      <w:r>
        <w:t xml:space="preserve">. b), D. </w:t>
      </w:r>
      <w:proofErr w:type="spellStart"/>
      <w:r>
        <w:t>Lgs</w:t>
      </w:r>
      <w:proofErr w:type="spellEnd"/>
      <w:r>
        <w:t xml:space="preserve">. 163/2006 e </w:t>
      </w:r>
      <w:proofErr w:type="spellStart"/>
      <w:r>
        <w:t>s.m.i.</w:t>
      </w:r>
      <w:proofErr w:type="spellEnd"/>
      <w:r>
        <w:t xml:space="preserve">); </w:t>
      </w:r>
    </w:p>
    <w:p w14:paraId="4563A030" w14:textId="77777777" w:rsidR="00410820" w:rsidRDefault="00F6798A">
      <w:pPr>
        <w:spacing w:after="133"/>
        <w:ind w:left="435" w:right="1021"/>
      </w:pPr>
      <w:r>
        <w:t xml:space="preserve">Nelle ipotesi di cui al punto 3, l’esclusione e il divieto operano se la pendenza del procedimento riguarda il titolare o il direttore tecnico, se si tratta di impresa individuale; i soci o il direttore tecnico se si tratta di società in nome collettivo, i soci accomandatari o il direttore tecnico se si tratta di società in accomandita semplice, gli amministratori muniti di poteri di rappresentanza o il direttore tecnico o il socio unico persona fisica, ovvero il socio di maggioranza in caso di società con meno di quattro soci, se si tratta di altro tipo di società; </w:t>
      </w:r>
    </w:p>
    <w:p w14:paraId="1A05256F" w14:textId="77777777" w:rsidR="00410820" w:rsidRDefault="00F6798A">
      <w:pPr>
        <w:numPr>
          <w:ilvl w:val="0"/>
          <w:numId w:val="2"/>
        </w:numPr>
        <w:spacing w:after="87"/>
        <w:ind w:right="1021" w:hanging="427"/>
      </w:pPr>
      <w:r>
        <w:t xml:space="preserve">Il concorrente dichiara </w:t>
      </w:r>
      <w:r>
        <w:rPr>
          <w:b/>
        </w:rPr>
        <w:t xml:space="preserve">(barrare </w:t>
      </w:r>
      <w:r>
        <w:rPr>
          <w:b/>
          <w:u w:val="single" w:color="000000"/>
        </w:rPr>
        <w:t>alternativamente</w:t>
      </w:r>
      <w:r>
        <w:rPr>
          <w:b/>
        </w:rPr>
        <w:t xml:space="preserve"> la casella che interessa)</w:t>
      </w:r>
      <w:r>
        <w:t xml:space="preserve">: </w:t>
      </w:r>
    </w:p>
    <w:p w14:paraId="5279DE8D" w14:textId="77777777" w:rsidR="00410820" w:rsidRDefault="00F6798A">
      <w:pPr>
        <w:ind w:left="437" w:right="1021"/>
      </w:pPr>
      <w:r>
        <w:rPr>
          <w:noProof/>
          <w:sz w:val="22"/>
        </w:rPr>
        <mc:AlternateContent>
          <mc:Choice Requires="wpg">
            <w:drawing>
              <wp:inline distT="0" distB="0" distL="0" distR="0" wp14:anchorId="2AC783F5" wp14:editId="431E0899">
                <wp:extent cx="156972" cy="156972"/>
                <wp:effectExtent l="0" t="0" r="0" b="0"/>
                <wp:docPr id="15464" name="Group 15464"/>
                <wp:cNvGraphicFramePr/>
                <a:graphic xmlns:a="http://schemas.openxmlformats.org/drawingml/2006/main">
                  <a:graphicData uri="http://schemas.microsoft.com/office/word/2010/wordprocessingGroup">
                    <wpg:wgp>
                      <wpg:cNvGrpSpPr/>
                      <wpg:grpSpPr>
                        <a:xfrm>
                          <a:off x="0" y="0"/>
                          <a:ext cx="156972" cy="156972"/>
                          <a:chOff x="0" y="0"/>
                          <a:chExt cx="156972" cy="156972"/>
                        </a:xfrm>
                      </wpg:grpSpPr>
                      <wps:wsp>
                        <wps:cNvPr id="472" name="Shape 472"/>
                        <wps:cNvSpPr/>
                        <wps:spPr>
                          <a:xfrm>
                            <a:off x="0" y="0"/>
                            <a:ext cx="156972" cy="156972"/>
                          </a:xfrm>
                          <a:custGeom>
                            <a:avLst/>
                            <a:gdLst/>
                            <a:ahLst/>
                            <a:cxnLst/>
                            <a:rect l="0" t="0" r="0" b="0"/>
                            <a:pathLst>
                              <a:path w="156972" h="156972">
                                <a:moveTo>
                                  <a:pt x="0" y="156972"/>
                                </a:moveTo>
                                <a:lnTo>
                                  <a:pt x="156972" y="156972"/>
                                </a:lnTo>
                                <a:lnTo>
                                  <a:pt x="15697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5="http://schemas.microsoft.com/office/word/2012/wordml">
            <w:pict>
              <v:group w14:anchorId="39CACCBD" id="Group 15464" o:spid="_x0000_s1026" style="width:12.35pt;height:12.35pt;mso-position-horizontal-relative:char;mso-position-vertical-relative:line" coordsize="156972,156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">
                <v:shape id="Shape 472" o:spid="_x0000_s1027" style="position:absolute;width:156972;height:156972;visibility:visible;mso-wrap-style:square;v-text-anchor:top" coordsize="156972,156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3zesUA&#10;AADcAAAADwAAAGRycy9kb3ducmV2LnhtbESPT2vCQBTE70K/w/IK3symUWxJXaUIghfBPy30+Jp9&#10;zQazb2N2NfHbu4LgcZiZ3zCzRW9rcaHWV44VvCUpCOLC6YpLBd+H1egDhA/IGmvHpOBKHhbzl8EM&#10;c+063tFlH0oRIexzVGBCaHIpfWHIok9cQxy9f9daDFG2pdQtdhFua5ml6VRarDguGGxoaag47s9W&#10;QfabTsfj7syb7Gd9Mn9VH47bnVLD1/7rE0SgPjzDj/ZaK5i8Z3A/E4+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TfN6xQAAANwAAAAPAAAAAAAAAAAAAAAAAJgCAABkcnMv&#10;ZG93bnJldi54bWxQSwUGAAAAAAQABAD1AAAAigMAAAAA&#10;" path="m,156972r156972,l156972,,,,,156972xe" filled="f" strokeweight=".72pt">
                  <v:stroke miterlimit="83231f" joinstyle="miter" endcap="round"/>
                  <v:path arrowok="t" textboxrect="0,0,156972,156972"/>
                </v:shape>
                <w10:anchorlock/>
              </v:group>
            </w:pict>
          </mc:Fallback>
        </mc:AlternateContent>
      </w:r>
      <w:r>
        <w:t xml:space="preserve">   che nei propri confronti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e che non è stata pronunciata sentenza di condanna passata in giudicato, per uno o più reati di partecipazione a un’organizzazione criminale, corruzione, frode, riciclaggio, quali definiti dagli atti comunitari citati all’art. 45, paragrafo 1, Direttiva CE 2004/18 (art. 38, co. 1, </w:t>
      </w:r>
      <w:proofErr w:type="spellStart"/>
      <w:r>
        <w:t>lett</w:t>
      </w:r>
      <w:proofErr w:type="spellEnd"/>
      <w:r>
        <w:t xml:space="preserve">. c), D. </w:t>
      </w:r>
      <w:proofErr w:type="spellStart"/>
      <w:r>
        <w:t>Lgs</w:t>
      </w:r>
      <w:proofErr w:type="spellEnd"/>
      <w:r>
        <w:t xml:space="preserve">. 163/2006 e </w:t>
      </w:r>
      <w:proofErr w:type="spellStart"/>
      <w:r>
        <w:t>s.m.i.</w:t>
      </w:r>
      <w:proofErr w:type="spellEnd"/>
      <w:r>
        <w:t xml:space="preserve">); </w:t>
      </w:r>
    </w:p>
    <w:p w14:paraId="285BAF26" w14:textId="77777777" w:rsidR="00410820" w:rsidRDefault="00F6798A">
      <w:pPr>
        <w:pStyle w:val="Titolo2"/>
        <w:ind w:right="609"/>
      </w:pPr>
      <w:r>
        <w:t xml:space="preserve">ovvero </w:t>
      </w:r>
    </w:p>
    <w:p w14:paraId="605B1C2B" w14:textId="77777777" w:rsidR="00410820" w:rsidRDefault="00F6798A">
      <w:pPr>
        <w:spacing w:after="10"/>
        <w:ind w:left="437" w:right="1021"/>
      </w:pPr>
      <w:r>
        <w:rPr>
          <w:noProof/>
          <w:sz w:val="22"/>
        </w:rPr>
        <mc:AlternateContent>
          <mc:Choice Requires="wpg">
            <w:drawing>
              <wp:inline distT="0" distB="0" distL="0" distR="0" wp14:anchorId="723CB111" wp14:editId="1D61D110">
                <wp:extent cx="156972" cy="156973"/>
                <wp:effectExtent l="0" t="0" r="0" b="0"/>
                <wp:docPr id="15465" name="Group 15465"/>
                <wp:cNvGraphicFramePr/>
                <a:graphic xmlns:a="http://schemas.openxmlformats.org/drawingml/2006/main">
                  <a:graphicData uri="http://schemas.microsoft.com/office/word/2010/wordprocessingGroup">
                    <wpg:wgp>
                      <wpg:cNvGrpSpPr/>
                      <wpg:grpSpPr>
                        <a:xfrm>
                          <a:off x="0" y="0"/>
                          <a:ext cx="156972" cy="156973"/>
                          <a:chOff x="0" y="0"/>
                          <a:chExt cx="156972" cy="156973"/>
                        </a:xfrm>
                      </wpg:grpSpPr>
                      <wps:wsp>
                        <wps:cNvPr id="482" name="Shape 482"/>
                        <wps:cNvSpPr/>
                        <wps:spPr>
                          <a:xfrm>
                            <a:off x="0" y="0"/>
                            <a:ext cx="156972" cy="156973"/>
                          </a:xfrm>
                          <a:custGeom>
                            <a:avLst/>
                            <a:gdLst/>
                            <a:ahLst/>
                            <a:cxnLst/>
                            <a:rect l="0" t="0" r="0" b="0"/>
                            <a:pathLst>
                              <a:path w="156972" h="156973">
                                <a:moveTo>
                                  <a:pt x="0" y="156973"/>
                                </a:moveTo>
                                <a:lnTo>
                                  <a:pt x="156972" y="156973"/>
                                </a:lnTo>
                                <a:lnTo>
                                  <a:pt x="15697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5="http://schemas.microsoft.com/office/word/2012/wordml">
            <w:pict>
              <v:group w14:anchorId="396A3C3B" id="Group 15465" o:spid="_x0000_s1026" style="width:12.35pt;height:12.35pt;mso-position-horizontal-relative:char;mso-position-vertical-relative:line" coordsize="156972,156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">
                <v:shape id="Shape 482" o:spid="_x0000_s1027" style="position:absolute;width:156972;height:156973;visibility:visible;mso-wrap-style:square;v-text-anchor:top" coordsize="156972,1569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WzY8QA&#10;AADcAAAADwAAAGRycy9kb3ducmV2LnhtbESP3YrCMBSE7xd8h3AE79ZUEZFqlKIICruIf+DloTm2&#10;xeakNGnt7tObhQUvh5n5hlmsOlOKlmpXWFYwGkYgiFOrC84UXM7bzxkI55E1lpZJwQ85WC17HwuM&#10;tX3ykdqTz0SAsItRQe59FUvp0pwMuqGtiIN3t7VBH2SdSV3jM8BNKcdRNJUGCw4LOVa0zil9nBqj&#10;4Cs5SMxG3XdzLZP9cXNrG/49KDXod8kchKfOv8P/7Z1WMJmN4e9MO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Fs2PEAAAA3AAAAA8AAAAAAAAAAAAAAAAAmAIAAGRycy9k&#10;b3ducmV2LnhtbFBLBQYAAAAABAAEAPUAAACJAwAAAAA=&#10;" path="m,156973r156972,l156972,,,,,156973xe" filled="f" strokeweight=".72pt">
                  <v:stroke miterlimit="83231f" joinstyle="miter" endcap="round"/>
                  <v:path arrowok="t" textboxrect="0,0,156972,156973"/>
                </v:shape>
                <w10:anchorlock/>
              </v:group>
            </w:pict>
          </mc:Fallback>
        </mc:AlternateContent>
      </w:r>
      <w:r>
        <w:t xml:space="preserve">   che, ai sensi dell’art. 38, co. 2 del D. </w:t>
      </w:r>
      <w:proofErr w:type="spellStart"/>
      <w:r>
        <w:t>Lgs</w:t>
      </w:r>
      <w:proofErr w:type="spellEnd"/>
      <w:r>
        <w:t xml:space="preserve">. 163/2006 e </w:t>
      </w:r>
      <w:proofErr w:type="spellStart"/>
      <w:r>
        <w:t>s.m.i.</w:t>
      </w:r>
      <w:proofErr w:type="spellEnd"/>
      <w:r>
        <w:t xml:space="preserve">, nei propri confronti sono state emesse le seguenti condanne penali, comprese quelle per le quali il dichiarante abbia beneficiato della non menzione: </w:t>
      </w:r>
    </w:p>
    <w:tbl>
      <w:tblPr>
        <w:tblStyle w:val="TableGrid"/>
        <w:tblW w:w="9211" w:type="dxa"/>
        <w:tblInd w:w="427" w:type="dxa"/>
        <w:tblCellMar>
          <w:left w:w="72" w:type="dxa"/>
          <w:right w:w="115" w:type="dxa"/>
        </w:tblCellMar>
        <w:tblLook w:val="04A0" w:firstRow="1" w:lastRow="0" w:firstColumn="1" w:lastColumn="0" w:noHBand="0" w:noVBand="1"/>
      </w:tblPr>
      <w:tblGrid>
        <w:gridCol w:w="9211"/>
      </w:tblGrid>
      <w:tr w:rsidR="00410820" w14:paraId="2206C709" w14:textId="77777777">
        <w:trPr>
          <w:trHeight w:val="535"/>
        </w:trPr>
        <w:tc>
          <w:tcPr>
            <w:tcW w:w="9211" w:type="dxa"/>
            <w:tcBorders>
              <w:top w:val="single" w:sz="4" w:space="0" w:color="000000"/>
              <w:left w:val="single" w:sz="4" w:space="0" w:color="000000"/>
              <w:bottom w:val="single" w:sz="4" w:space="0" w:color="000000"/>
              <w:right w:val="single" w:sz="4" w:space="0" w:color="000000"/>
            </w:tcBorders>
            <w:vAlign w:val="center"/>
          </w:tcPr>
          <w:p w14:paraId="225495E2" w14:textId="77777777" w:rsidR="00410820" w:rsidRDefault="00F6798A">
            <w:pPr>
              <w:spacing w:after="0" w:line="259" w:lineRule="auto"/>
              <w:ind w:left="0" w:firstLine="0"/>
              <w:jc w:val="left"/>
            </w:pPr>
            <w:r>
              <w:t xml:space="preserve"> </w:t>
            </w:r>
          </w:p>
        </w:tc>
      </w:tr>
      <w:tr w:rsidR="00410820" w14:paraId="3870F33B" w14:textId="77777777">
        <w:trPr>
          <w:trHeight w:val="535"/>
        </w:trPr>
        <w:tc>
          <w:tcPr>
            <w:tcW w:w="9211" w:type="dxa"/>
            <w:tcBorders>
              <w:top w:val="single" w:sz="4" w:space="0" w:color="000000"/>
              <w:left w:val="single" w:sz="4" w:space="0" w:color="000000"/>
              <w:bottom w:val="single" w:sz="4" w:space="0" w:color="000000"/>
              <w:right w:val="single" w:sz="4" w:space="0" w:color="000000"/>
            </w:tcBorders>
            <w:vAlign w:val="center"/>
          </w:tcPr>
          <w:p w14:paraId="790E6621" w14:textId="77777777" w:rsidR="00410820" w:rsidRDefault="00F6798A">
            <w:pPr>
              <w:spacing w:after="0" w:line="259" w:lineRule="auto"/>
              <w:ind w:left="0" w:firstLine="0"/>
              <w:jc w:val="left"/>
            </w:pPr>
            <w:r>
              <w:t xml:space="preserve"> </w:t>
            </w:r>
          </w:p>
        </w:tc>
      </w:tr>
      <w:tr w:rsidR="00410820" w14:paraId="27B11101" w14:textId="77777777">
        <w:trPr>
          <w:trHeight w:val="535"/>
        </w:trPr>
        <w:tc>
          <w:tcPr>
            <w:tcW w:w="9211" w:type="dxa"/>
            <w:tcBorders>
              <w:top w:val="single" w:sz="4" w:space="0" w:color="000000"/>
              <w:left w:val="single" w:sz="4" w:space="0" w:color="000000"/>
              <w:bottom w:val="single" w:sz="4" w:space="0" w:color="000000"/>
              <w:right w:val="single" w:sz="4" w:space="0" w:color="000000"/>
            </w:tcBorders>
            <w:vAlign w:val="center"/>
          </w:tcPr>
          <w:p w14:paraId="602FDFFF" w14:textId="77777777" w:rsidR="00410820" w:rsidRDefault="00F6798A">
            <w:pPr>
              <w:spacing w:after="0" w:line="259" w:lineRule="auto"/>
              <w:ind w:left="0" w:firstLine="0"/>
              <w:jc w:val="left"/>
            </w:pPr>
            <w:r>
              <w:t xml:space="preserve"> </w:t>
            </w:r>
          </w:p>
        </w:tc>
      </w:tr>
    </w:tbl>
    <w:p w14:paraId="4EE62542" w14:textId="77777777" w:rsidR="00410820" w:rsidRDefault="00F6798A">
      <w:pPr>
        <w:numPr>
          <w:ilvl w:val="0"/>
          <w:numId w:val="4"/>
        </w:numPr>
        <w:ind w:right="1021" w:hanging="425"/>
      </w:pPr>
      <w:r>
        <w:lastRenderedPageBreak/>
        <w:t xml:space="preserve">di essere a diretta conoscenza che a carico dei soggetti riportati nella lista di cui al punto 1 della presente dichiarazione, </w:t>
      </w:r>
      <w:r>
        <w:rPr>
          <w:u w:val="single" w:color="000000"/>
        </w:rPr>
        <w:t>non sussistono</w:t>
      </w:r>
      <w:r>
        <w:t xml:space="preserve"> le situazioni di esclusione di cui all’art. 38 co. 1, </w:t>
      </w:r>
      <w:proofErr w:type="spellStart"/>
      <w:r>
        <w:t>lett</w:t>
      </w:r>
      <w:proofErr w:type="spellEnd"/>
      <w:r>
        <w:t xml:space="preserve">. b) e c) del D. </w:t>
      </w:r>
      <w:proofErr w:type="spellStart"/>
      <w:r>
        <w:t>Lgs</w:t>
      </w:r>
      <w:proofErr w:type="spellEnd"/>
      <w:r>
        <w:t xml:space="preserve">. 163/2006 e </w:t>
      </w:r>
      <w:proofErr w:type="spellStart"/>
      <w:r>
        <w:t>s.m.i.</w:t>
      </w:r>
      <w:proofErr w:type="spellEnd"/>
      <w:r>
        <w:t xml:space="preserve">; </w:t>
      </w:r>
    </w:p>
    <w:p w14:paraId="6E304345" w14:textId="77777777" w:rsidR="00410820" w:rsidRDefault="00F6798A">
      <w:pPr>
        <w:numPr>
          <w:ilvl w:val="0"/>
          <w:numId w:val="4"/>
        </w:numPr>
        <w:spacing w:after="76"/>
        <w:ind w:right="1021" w:hanging="425"/>
      </w:pPr>
      <w:r>
        <w:t xml:space="preserve">che ai sensi dell’art. 38, co. 1, lettera c) del D. </w:t>
      </w:r>
      <w:proofErr w:type="spellStart"/>
      <w:r>
        <w:t>Lgs</w:t>
      </w:r>
      <w:proofErr w:type="spellEnd"/>
      <w:r>
        <w:t xml:space="preserve">. 163/2006 e </w:t>
      </w:r>
      <w:proofErr w:type="spellStart"/>
      <w:r>
        <w:t>s.m.i.</w:t>
      </w:r>
      <w:proofErr w:type="spellEnd"/>
      <w:r>
        <w:t xml:space="preserve"> </w:t>
      </w:r>
      <w:r>
        <w:rPr>
          <w:b/>
        </w:rPr>
        <w:t xml:space="preserve">(barrare </w:t>
      </w:r>
      <w:r>
        <w:rPr>
          <w:b/>
          <w:u w:val="single" w:color="000000"/>
        </w:rPr>
        <w:t>alternativamente</w:t>
      </w:r>
      <w:r>
        <w:rPr>
          <w:b/>
        </w:rPr>
        <w:t xml:space="preserve"> la casella che interessa)</w:t>
      </w:r>
      <w:r>
        <w:t xml:space="preserve">: </w:t>
      </w:r>
    </w:p>
    <w:p w14:paraId="4C91964B" w14:textId="77777777" w:rsidR="00410820" w:rsidRDefault="00F6798A">
      <w:pPr>
        <w:ind w:left="437" w:right="1021"/>
      </w:pPr>
      <w:r>
        <w:rPr>
          <w:noProof/>
          <w:sz w:val="22"/>
        </w:rPr>
        <mc:AlternateContent>
          <mc:Choice Requires="wpg">
            <w:drawing>
              <wp:inline distT="0" distB="0" distL="0" distR="0" wp14:anchorId="4C9E1E44" wp14:editId="68FBED2B">
                <wp:extent cx="156972" cy="156972"/>
                <wp:effectExtent l="0" t="0" r="0" b="0"/>
                <wp:docPr id="14299" name="Group 14299"/>
                <wp:cNvGraphicFramePr/>
                <a:graphic xmlns:a="http://schemas.openxmlformats.org/drawingml/2006/main">
                  <a:graphicData uri="http://schemas.microsoft.com/office/word/2010/wordprocessingGroup">
                    <wpg:wgp>
                      <wpg:cNvGrpSpPr/>
                      <wpg:grpSpPr>
                        <a:xfrm>
                          <a:off x="0" y="0"/>
                          <a:ext cx="156972" cy="156972"/>
                          <a:chOff x="0" y="0"/>
                          <a:chExt cx="156972" cy="156972"/>
                        </a:xfrm>
                      </wpg:grpSpPr>
                      <wps:wsp>
                        <wps:cNvPr id="555" name="Shape 555"/>
                        <wps:cNvSpPr/>
                        <wps:spPr>
                          <a:xfrm>
                            <a:off x="0" y="0"/>
                            <a:ext cx="156972" cy="156972"/>
                          </a:xfrm>
                          <a:custGeom>
                            <a:avLst/>
                            <a:gdLst/>
                            <a:ahLst/>
                            <a:cxnLst/>
                            <a:rect l="0" t="0" r="0" b="0"/>
                            <a:pathLst>
                              <a:path w="156972" h="156972">
                                <a:moveTo>
                                  <a:pt x="0" y="156972"/>
                                </a:moveTo>
                                <a:lnTo>
                                  <a:pt x="156972" y="156972"/>
                                </a:lnTo>
                                <a:lnTo>
                                  <a:pt x="15697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5="http://schemas.microsoft.com/office/word/2012/wordml">
            <w:pict>
              <v:group w14:anchorId="25029D7F" id="Group 14299" o:spid="_x0000_s1026" style="width:12.35pt;height:12.35pt;mso-position-horizontal-relative:char;mso-position-vertical-relative:line" coordsize="156972,156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">
                <v:shape id="Shape 555" o:spid="_x0000_s1027" style="position:absolute;width:156972;height:156972;visibility:visible;mso-wrap-style:square;v-text-anchor:top" coordsize="156972,156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A488QA&#10;AADcAAAADwAAAGRycy9kb3ducmV2LnhtbESPT2vCQBTE70K/w/IK3symkYhEVymFgpeCf6HH1+wz&#10;G8y+TbOrSb99VxA8DjPzG2a5HmwjbtT52rGCtyQFQVw6XXOl4Hj4nMxB+ICssXFMCv7Iw3r1Mlpi&#10;oV3PO7rtQyUihH2BCkwIbSGlLw1Z9IlriaN3dp3FEGVXSd1hH+G2kVmazqTFmuOCwZY+DJWX/dUq&#10;yL7T2XTaX/krO21+zU89hMt2p9T4dXhfgAg0hGf40d5oBXmew/1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wOPPEAAAA3AAAAA8AAAAAAAAAAAAAAAAAmAIAAGRycy9k&#10;b3ducmV2LnhtbFBLBQYAAAAABAAEAPUAAACJAwAAAAA=&#10;" path="m,156972r156972,l156972,,,,,156972xe" filled="f" strokeweight=".72pt">
                  <v:stroke miterlimit="83231f" joinstyle="miter" endcap="round"/>
                  <v:path arrowok="t" textboxrect="0,0,156972,156972"/>
                </v:shape>
                <w10:anchorlock/>
              </v:group>
            </w:pict>
          </mc:Fallback>
        </mc:AlternateContent>
      </w:r>
      <w:r>
        <w:t xml:space="preserve">   nell’anno antecedente la trasmissione della lettera d’invito non sono cessati dalla carica soggetti aventi poteri di rappresentanza o di impegnare la società o aventi la qualifica di direttore tecnico; </w:t>
      </w:r>
    </w:p>
    <w:p w14:paraId="083F8834" w14:textId="77777777" w:rsidR="00410820" w:rsidRDefault="00F6798A">
      <w:pPr>
        <w:pStyle w:val="Titolo2"/>
        <w:ind w:right="609"/>
      </w:pPr>
      <w:r>
        <w:t xml:space="preserve">ovvero </w:t>
      </w:r>
    </w:p>
    <w:p w14:paraId="0858D4E9" w14:textId="77777777" w:rsidR="00410820" w:rsidRDefault="00F6798A">
      <w:pPr>
        <w:ind w:left="437" w:right="1021"/>
      </w:pPr>
      <w:r>
        <w:rPr>
          <w:noProof/>
          <w:sz w:val="22"/>
        </w:rPr>
        <mc:AlternateContent>
          <mc:Choice Requires="wpg">
            <w:drawing>
              <wp:inline distT="0" distB="0" distL="0" distR="0" wp14:anchorId="23C67BFD" wp14:editId="108F6BEF">
                <wp:extent cx="156972" cy="156972"/>
                <wp:effectExtent l="0" t="0" r="0" b="0"/>
                <wp:docPr id="14300" name="Group 14300"/>
                <wp:cNvGraphicFramePr/>
                <a:graphic xmlns:a="http://schemas.openxmlformats.org/drawingml/2006/main">
                  <a:graphicData uri="http://schemas.microsoft.com/office/word/2010/wordprocessingGroup">
                    <wpg:wgp>
                      <wpg:cNvGrpSpPr/>
                      <wpg:grpSpPr>
                        <a:xfrm>
                          <a:off x="0" y="0"/>
                          <a:ext cx="156972" cy="156972"/>
                          <a:chOff x="0" y="0"/>
                          <a:chExt cx="156972" cy="156972"/>
                        </a:xfrm>
                      </wpg:grpSpPr>
                      <wps:wsp>
                        <wps:cNvPr id="560" name="Shape 560"/>
                        <wps:cNvSpPr/>
                        <wps:spPr>
                          <a:xfrm>
                            <a:off x="0" y="0"/>
                            <a:ext cx="156972" cy="156972"/>
                          </a:xfrm>
                          <a:custGeom>
                            <a:avLst/>
                            <a:gdLst/>
                            <a:ahLst/>
                            <a:cxnLst/>
                            <a:rect l="0" t="0" r="0" b="0"/>
                            <a:pathLst>
                              <a:path w="156972" h="156972">
                                <a:moveTo>
                                  <a:pt x="0" y="156972"/>
                                </a:moveTo>
                                <a:lnTo>
                                  <a:pt x="156972" y="156972"/>
                                </a:lnTo>
                                <a:lnTo>
                                  <a:pt x="15697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5="http://schemas.microsoft.com/office/word/2012/wordml">
            <w:pict>
              <v:group w14:anchorId="0C86F4D6" id="Group 14300" o:spid="_x0000_s1026" style="width:12.35pt;height:12.35pt;mso-position-horizontal-relative:char;mso-position-vertical-relative:line" coordsize="156972,156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">
                <v:shape id="Shape 560" o:spid="_x0000_s1027" style="position:absolute;width:156972;height:156972;visibility:visible;mso-wrap-style:square;v-text-anchor:top" coordsize="156972,156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R1sAA&#10;AADcAAAADwAAAGRycy9kb3ducmV2LnhtbERPy4rCMBTdC/MP4Q6403QqFqlGGYQBNwM+weW1uTbF&#10;5qY20Xb+frIQXB7Oe7HqbS2e1PrKsYKvcQKCuHC64lLB8fAzmoHwAVlj7ZgU/JGH1fJjsMBcu453&#10;9NyHUsQQ9jkqMCE0uZS+MGTRj11DHLmray2GCNtS6ha7GG5rmSZJJi1WHBsMNrQ2VNz2D6sgPSfZ&#10;ZNI9+Dc9be7mUvXhtt0pNfzsv+cgAvXhLX65N1rBNIvz45l4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tR1sAAAADcAAAADwAAAAAAAAAAAAAAAACYAgAAZHJzL2Rvd25y&#10;ZXYueG1sUEsFBgAAAAAEAAQA9QAAAIUDAAAAAA==&#10;" path="m,156972r156972,l156972,,,,,156972xe" filled="f" strokeweight=".72pt">
                  <v:stroke miterlimit="83231f" joinstyle="miter" endcap="round"/>
                  <v:path arrowok="t" textboxrect="0,0,156972,156972"/>
                </v:shape>
                <w10:anchorlock/>
              </v:group>
            </w:pict>
          </mc:Fallback>
        </mc:AlternateContent>
      </w:r>
      <w:r>
        <w:t xml:space="preserve">   nell’anno antecedente la trasmissione della lettera d’invito sono cessati dalla carica soggetti aventi poteri di rappresentanza o di impegnare la società o aventi la qualifica di direttore tecnico, ma nei loro confronti non è stata pronunciata sentenza di condanna passata in giudicato, o emesso decreto penale di condanna divenuto irrevocabile, oppure, sentenza di applicazione della pena su richiesta, ex art. 444 del c.p.p., per reati gravi in danno dello stato o della Comunità che incidono sulla moralità professionale, ovvero è stata pronunciata una sentenza di condanna passata in giudicato per uno o più reati di partecipazione ad un’organizzazione criminale, corruzione, frode, riciclaggio, definiti negli atti comunitari citati all’art. 45, paragrafo 1, direttive CEE 2004/18; </w:t>
      </w:r>
    </w:p>
    <w:p w14:paraId="52ECB3F4" w14:textId="77777777" w:rsidR="00410820" w:rsidRDefault="00F6798A">
      <w:pPr>
        <w:spacing w:after="10"/>
        <w:ind w:left="435" w:right="1017"/>
      </w:pPr>
      <w:r>
        <w:rPr>
          <w:b/>
        </w:rPr>
        <w:t xml:space="preserve">(indicare nella presente dichiarazione o autocertificare separatamente, ai sensi del D.P.R. 445/2000, gli estremi dei </w:t>
      </w:r>
      <w:r>
        <w:rPr>
          <w:b/>
          <w:u w:val="single" w:color="000000"/>
        </w:rPr>
        <w:t>soggetti cessati dalla carica)</w:t>
      </w:r>
      <w:r>
        <w:rPr>
          <w:b/>
        </w:rPr>
        <w:t xml:space="preserve">: </w:t>
      </w:r>
    </w:p>
    <w:tbl>
      <w:tblPr>
        <w:tblStyle w:val="TableGrid"/>
        <w:tblW w:w="9293" w:type="dxa"/>
        <w:tblInd w:w="428" w:type="dxa"/>
        <w:tblCellMar>
          <w:left w:w="115" w:type="dxa"/>
          <w:bottom w:w="26" w:type="dxa"/>
          <w:right w:w="115" w:type="dxa"/>
        </w:tblCellMar>
        <w:tblLook w:val="04A0" w:firstRow="1" w:lastRow="0" w:firstColumn="1" w:lastColumn="0" w:noHBand="0" w:noVBand="1"/>
      </w:tblPr>
      <w:tblGrid>
        <w:gridCol w:w="9293"/>
      </w:tblGrid>
      <w:tr w:rsidR="00410820" w14:paraId="3AE82C31" w14:textId="77777777">
        <w:trPr>
          <w:trHeight w:val="420"/>
        </w:trPr>
        <w:tc>
          <w:tcPr>
            <w:tcW w:w="9293"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5DC07227" w14:textId="77777777" w:rsidR="00410820" w:rsidRDefault="00F6798A">
            <w:pPr>
              <w:spacing w:after="0" w:line="259" w:lineRule="auto"/>
              <w:ind w:left="3" w:firstLine="0"/>
              <w:jc w:val="center"/>
            </w:pPr>
            <w:r>
              <w:rPr>
                <w:b/>
              </w:rPr>
              <w:t xml:space="preserve">Nominativi, qualifica, luogo e data di nascita e residenza </w:t>
            </w:r>
          </w:p>
        </w:tc>
      </w:tr>
      <w:tr w:rsidR="00410820" w14:paraId="6DA75CD3" w14:textId="77777777">
        <w:trPr>
          <w:trHeight w:val="580"/>
        </w:trPr>
        <w:tc>
          <w:tcPr>
            <w:tcW w:w="9293" w:type="dxa"/>
            <w:tcBorders>
              <w:top w:val="single" w:sz="4" w:space="0" w:color="000000"/>
              <w:left w:val="single" w:sz="4" w:space="0" w:color="000000"/>
              <w:bottom w:val="single" w:sz="4" w:space="0" w:color="000000"/>
              <w:right w:val="single" w:sz="4" w:space="0" w:color="000000"/>
            </w:tcBorders>
            <w:vAlign w:val="bottom"/>
          </w:tcPr>
          <w:p w14:paraId="77F42E76" w14:textId="77777777" w:rsidR="00410820" w:rsidRDefault="00F6798A">
            <w:pPr>
              <w:spacing w:after="0" w:line="259" w:lineRule="auto"/>
              <w:ind w:left="57" w:firstLine="0"/>
              <w:jc w:val="center"/>
            </w:pPr>
            <w:r>
              <w:t xml:space="preserve"> </w:t>
            </w:r>
          </w:p>
        </w:tc>
      </w:tr>
      <w:tr w:rsidR="00410820" w14:paraId="641091FA" w14:textId="77777777">
        <w:trPr>
          <w:trHeight w:val="576"/>
        </w:trPr>
        <w:tc>
          <w:tcPr>
            <w:tcW w:w="9293" w:type="dxa"/>
            <w:tcBorders>
              <w:top w:val="single" w:sz="4" w:space="0" w:color="000000"/>
              <w:left w:val="single" w:sz="4" w:space="0" w:color="000000"/>
              <w:bottom w:val="single" w:sz="4" w:space="0" w:color="000000"/>
              <w:right w:val="single" w:sz="4" w:space="0" w:color="000000"/>
            </w:tcBorders>
            <w:vAlign w:val="bottom"/>
          </w:tcPr>
          <w:p w14:paraId="48A10383" w14:textId="77777777" w:rsidR="00410820" w:rsidRDefault="00F6798A">
            <w:pPr>
              <w:spacing w:after="0" w:line="259" w:lineRule="auto"/>
              <w:ind w:left="57" w:firstLine="0"/>
              <w:jc w:val="center"/>
            </w:pPr>
            <w:r>
              <w:t xml:space="preserve"> </w:t>
            </w:r>
          </w:p>
        </w:tc>
      </w:tr>
      <w:tr w:rsidR="00410820" w14:paraId="735E3FE5" w14:textId="77777777">
        <w:trPr>
          <w:trHeight w:val="578"/>
        </w:trPr>
        <w:tc>
          <w:tcPr>
            <w:tcW w:w="9293" w:type="dxa"/>
            <w:tcBorders>
              <w:top w:val="single" w:sz="4" w:space="0" w:color="000000"/>
              <w:left w:val="single" w:sz="4" w:space="0" w:color="000000"/>
              <w:bottom w:val="single" w:sz="4" w:space="0" w:color="000000"/>
              <w:right w:val="single" w:sz="4" w:space="0" w:color="000000"/>
            </w:tcBorders>
            <w:vAlign w:val="bottom"/>
          </w:tcPr>
          <w:p w14:paraId="6ABD1868" w14:textId="77777777" w:rsidR="00410820" w:rsidRDefault="00F6798A">
            <w:pPr>
              <w:spacing w:after="0" w:line="259" w:lineRule="auto"/>
              <w:ind w:left="57" w:firstLine="0"/>
              <w:jc w:val="center"/>
            </w:pPr>
            <w:r>
              <w:t xml:space="preserve"> </w:t>
            </w:r>
          </w:p>
        </w:tc>
      </w:tr>
    </w:tbl>
    <w:p w14:paraId="01C62689" w14:textId="77777777" w:rsidR="00410820" w:rsidRDefault="00F6798A" w:rsidP="00DE46C7">
      <w:pPr>
        <w:pStyle w:val="Titolo2"/>
        <w:ind w:right="609"/>
      </w:pPr>
      <w:r>
        <w:t xml:space="preserve">ovvero </w:t>
      </w:r>
    </w:p>
    <w:p w14:paraId="29C11071" w14:textId="77777777" w:rsidR="00410820" w:rsidRDefault="00F6798A">
      <w:pPr>
        <w:ind w:left="435" w:right="1021"/>
      </w:pPr>
      <w:r>
        <w:rPr>
          <w:noProof/>
          <w:sz w:val="22"/>
        </w:rPr>
        <mc:AlternateContent>
          <mc:Choice Requires="wpg">
            <w:drawing>
              <wp:inline distT="0" distB="0" distL="0" distR="0" wp14:anchorId="692C6D30" wp14:editId="6865C192">
                <wp:extent cx="156972" cy="156972"/>
                <wp:effectExtent l="0" t="0" r="0" b="0"/>
                <wp:docPr id="16557" name="Group 16557"/>
                <wp:cNvGraphicFramePr/>
                <a:graphic xmlns:a="http://schemas.openxmlformats.org/drawingml/2006/main">
                  <a:graphicData uri="http://schemas.microsoft.com/office/word/2010/wordprocessingGroup">
                    <wpg:wgp>
                      <wpg:cNvGrpSpPr/>
                      <wpg:grpSpPr>
                        <a:xfrm>
                          <a:off x="0" y="0"/>
                          <a:ext cx="156972" cy="156972"/>
                          <a:chOff x="0" y="0"/>
                          <a:chExt cx="156972" cy="156972"/>
                        </a:xfrm>
                      </wpg:grpSpPr>
                      <wps:wsp>
                        <wps:cNvPr id="638" name="Shape 638"/>
                        <wps:cNvSpPr/>
                        <wps:spPr>
                          <a:xfrm>
                            <a:off x="0" y="0"/>
                            <a:ext cx="156972" cy="156972"/>
                          </a:xfrm>
                          <a:custGeom>
                            <a:avLst/>
                            <a:gdLst/>
                            <a:ahLst/>
                            <a:cxnLst/>
                            <a:rect l="0" t="0" r="0" b="0"/>
                            <a:pathLst>
                              <a:path w="156972" h="156972">
                                <a:moveTo>
                                  <a:pt x="0" y="156972"/>
                                </a:moveTo>
                                <a:lnTo>
                                  <a:pt x="156972" y="156972"/>
                                </a:lnTo>
                                <a:lnTo>
                                  <a:pt x="15697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5="http://schemas.microsoft.com/office/word/2012/wordml">
            <w:pict>
              <v:group w14:anchorId="6E38ACF6" id="Group 16557" o:spid="_x0000_s1026" style="width:12.35pt;height:12.35pt;mso-position-horizontal-relative:char;mso-position-vertical-relative:line" coordsize="156972,156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">
                <v:shape id="Shape 638" o:spid="_x0000_s1027" style="position:absolute;width:156972;height:156972;visibility:visible;mso-wrap-style:square;v-text-anchor:top" coordsize="156972,156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sTscIA&#10;AADcAAAADwAAAGRycy9kb3ducmV2LnhtbERPyWrDMBC9F/oPYgq9JXJsMMGNEkKgkEuhdhvIcWpN&#10;LBNr5Fry0r+vDoUeH2/fHRbbiYkG3zpWsFknIIhrp1tuFHx+vK62IHxA1tg5JgU/5OGwf3zYYaHd&#10;zCVNVWhEDGFfoAITQl9I6WtDFv3a9cSRu7nBYohwaKQecI7htpNpkuTSYsuxwWBPJ0P1vRqtgvSa&#10;5Fk2j/yWXs7f5qtdwv29VOr5aTm+gAi0hH/xn/usFeRZXBvPx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CxOxwgAAANwAAAAPAAAAAAAAAAAAAAAAAJgCAABkcnMvZG93&#10;bnJldi54bWxQSwUGAAAAAAQABAD1AAAAhwMAAAAA&#10;" path="m,156972r156972,l156972,,,,,156972xe" filled="f" strokeweight=".72pt">
                  <v:stroke miterlimit="83231f" joinstyle="miter" endcap="round"/>
                  <v:path arrowok="t" textboxrect="0,0,156972,156972"/>
                </v:shape>
                <w10:anchorlock/>
              </v:group>
            </w:pict>
          </mc:Fallback>
        </mc:AlternateContent>
      </w:r>
      <w:r>
        <w:t xml:space="preserve">   nell’anno antecedente la trasmissione della lettera d’invito sono cessati dalla carica soggetti aventi poteri di rappresentanza o di impegnare la società o aventi la qualifica di direttore tecnico, nei cui confronti è stata pronunciata sentenza di condanna passata in giudicato o emesso decreto penale di condanna divenuto irrevocabile, oppure, sentenza di applicazione della pena su richiesta, ex art. 444 del c.p.p., per reati gravi in danno dello Stato o della Comunità che incidono sulla moralità professionale, ovvero è stata pronunciata una sentenza di condanna passata in giudicato, per uno o più reati di partecipazione ad un’organizzazione criminale, corruzione, frode, riciclaggio, definiti negli atti comunitari citati all’art. 45 paragrafo 1, direttiva CEE 2004/18, e che l’impresa ha adottato idonei atti o misure di completa dissociazione dalla condotta penalmente sanzionata. </w:t>
      </w:r>
    </w:p>
    <w:p w14:paraId="6EA07B25" w14:textId="77777777" w:rsidR="00410820" w:rsidRDefault="00F6798A">
      <w:pPr>
        <w:spacing w:after="0" w:line="259" w:lineRule="auto"/>
        <w:ind w:left="0" w:right="1034" w:firstLine="0"/>
        <w:jc w:val="right"/>
      </w:pPr>
      <w:r>
        <w:rPr>
          <w:b/>
        </w:rPr>
        <w:lastRenderedPageBreak/>
        <w:t xml:space="preserve">(indicare nella presente dichiarazione o autocertificare separatamente, ai sensi del D.P.R. </w:t>
      </w:r>
    </w:p>
    <w:p w14:paraId="1DA11ED9" w14:textId="77777777" w:rsidR="00410820" w:rsidRDefault="00F6798A">
      <w:pPr>
        <w:spacing w:after="97" w:line="259" w:lineRule="auto"/>
        <w:ind w:right="893"/>
        <w:jc w:val="center"/>
      </w:pPr>
      <w:r>
        <w:rPr>
          <w:b/>
        </w:rPr>
        <w:t xml:space="preserve">445/2000, gli estremi dei </w:t>
      </w:r>
      <w:r>
        <w:rPr>
          <w:b/>
          <w:u w:val="single" w:color="000000"/>
        </w:rPr>
        <w:t>soggetti cessati dalla carica</w:t>
      </w:r>
      <w:r>
        <w:rPr>
          <w:b/>
        </w:rPr>
        <w:t xml:space="preserve"> e descrizione delle misure adottate): </w:t>
      </w:r>
    </w:p>
    <w:p w14:paraId="49292D98" w14:textId="77777777" w:rsidR="00410820" w:rsidRDefault="00F6798A">
      <w:pPr>
        <w:spacing w:after="0" w:line="259" w:lineRule="auto"/>
        <w:ind w:left="425" w:firstLine="0"/>
        <w:jc w:val="left"/>
      </w:pPr>
      <w:r>
        <w:rPr>
          <w:b/>
        </w:rPr>
        <w:t xml:space="preserve"> </w:t>
      </w:r>
    </w:p>
    <w:tbl>
      <w:tblPr>
        <w:tblStyle w:val="TableGrid"/>
        <w:tblW w:w="9293" w:type="dxa"/>
        <w:tblInd w:w="428" w:type="dxa"/>
        <w:tblCellMar>
          <w:left w:w="115" w:type="dxa"/>
          <w:bottom w:w="26" w:type="dxa"/>
          <w:right w:w="86" w:type="dxa"/>
        </w:tblCellMar>
        <w:tblLook w:val="04A0" w:firstRow="1" w:lastRow="0" w:firstColumn="1" w:lastColumn="0" w:noHBand="0" w:noVBand="1"/>
      </w:tblPr>
      <w:tblGrid>
        <w:gridCol w:w="3098"/>
        <w:gridCol w:w="3098"/>
        <w:gridCol w:w="3097"/>
      </w:tblGrid>
      <w:tr w:rsidR="00410820" w14:paraId="24DE590F" w14:textId="77777777">
        <w:trPr>
          <w:trHeight w:val="1591"/>
        </w:trPr>
        <w:tc>
          <w:tcPr>
            <w:tcW w:w="3097"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4BC6F3FD" w14:textId="77777777" w:rsidR="00410820" w:rsidRDefault="00F6798A">
            <w:pPr>
              <w:spacing w:after="0" w:line="259" w:lineRule="auto"/>
              <w:ind w:left="1" w:firstLine="0"/>
              <w:jc w:val="center"/>
            </w:pPr>
            <w:r>
              <w:rPr>
                <w:b/>
              </w:rPr>
              <w:t xml:space="preserve">Nominativi, qualifica, luogo e data di nascita e residenza </w:t>
            </w:r>
          </w:p>
        </w:tc>
        <w:tc>
          <w:tcPr>
            <w:tcW w:w="3098"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2A8B0D99" w14:textId="77777777" w:rsidR="00410820" w:rsidRDefault="00F6798A">
            <w:pPr>
              <w:spacing w:after="0" w:line="240" w:lineRule="auto"/>
              <w:ind w:left="0" w:firstLine="0"/>
              <w:jc w:val="center"/>
            </w:pPr>
            <w:r>
              <w:rPr>
                <w:b/>
              </w:rPr>
              <w:t xml:space="preserve">Eventuali condanne comminate comprese le </w:t>
            </w:r>
          </w:p>
          <w:p w14:paraId="33957482" w14:textId="77777777" w:rsidR="00410820" w:rsidRDefault="00F6798A">
            <w:pPr>
              <w:spacing w:after="0" w:line="259" w:lineRule="auto"/>
              <w:ind w:left="0" w:firstLine="0"/>
              <w:jc w:val="center"/>
            </w:pPr>
            <w:r>
              <w:rPr>
                <w:b/>
              </w:rPr>
              <w:t xml:space="preserve">condanne per le quali si sia beneficiato della non menzione </w:t>
            </w:r>
          </w:p>
        </w:tc>
        <w:tc>
          <w:tcPr>
            <w:tcW w:w="3097"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07A37579" w14:textId="77777777" w:rsidR="00410820" w:rsidRDefault="00F6798A">
            <w:pPr>
              <w:spacing w:after="0" w:line="259" w:lineRule="auto"/>
              <w:ind w:left="0" w:firstLine="0"/>
              <w:jc w:val="center"/>
            </w:pPr>
            <w:r>
              <w:rPr>
                <w:b/>
              </w:rPr>
              <w:t xml:space="preserve">Atti o misure adottate dalla impresa per dissociarsi dalla condotta sanzionata </w:t>
            </w:r>
          </w:p>
        </w:tc>
      </w:tr>
      <w:tr w:rsidR="00410820" w14:paraId="03FD05BD" w14:textId="77777777">
        <w:trPr>
          <w:trHeight w:val="580"/>
        </w:trPr>
        <w:tc>
          <w:tcPr>
            <w:tcW w:w="3097" w:type="dxa"/>
            <w:tcBorders>
              <w:top w:val="single" w:sz="4" w:space="0" w:color="000000"/>
              <w:left w:val="single" w:sz="4" w:space="0" w:color="000000"/>
              <w:bottom w:val="single" w:sz="4" w:space="0" w:color="000000"/>
              <w:right w:val="single" w:sz="4" w:space="0" w:color="000000"/>
            </w:tcBorders>
            <w:vAlign w:val="bottom"/>
          </w:tcPr>
          <w:p w14:paraId="010B4D79" w14:textId="77777777" w:rsidR="00410820" w:rsidRDefault="00F6798A">
            <w:pPr>
              <w:spacing w:after="0" w:line="259" w:lineRule="auto"/>
              <w:ind w:left="22" w:firstLine="0"/>
              <w:jc w:val="center"/>
            </w:pPr>
            <w:r>
              <w:t xml:space="preserve"> </w:t>
            </w:r>
          </w:p>
        </w:tc>
        <w:tc>
          <w:tcPr>
            <w:tcW w:w="3098" w:type="dxa"/>
            <w:tcBorders>
              <w:top w:val="single" w:sz="4" w:space="0" w:color="000000"/>
              <w:left w:val="single" w:sz="4" w:space="0" w:color="000000"/>
              <w:bottom w:val="single" w:sz="4" w:space="0" w:color="000000"/>
              <w:right w:val="single" w:sz="4" w:space="0" w:color="000000"/>
            </w:tcBorders>
            <w:vAlign w:val="bottom"/>
          </w:tcPr>
          <w:p w14:paraId="29A7D733" w14:textId="77777777" w:rsidR="00410820" w:rsidRDefault="00F6798A">
            <w:pPr>
              <w:spacing w:after="0" w:line="259" w:lineRule="auto"/>
              <w:ind w:left="23" w:firstLine="0"/>
              <w:jc w:val="center"/>
            </w:pPr>
            <w:r>
              <w:t xml:space="preserve"> </w:t>
            </w:r>
          </w:p>
        </w:tc>
        <w:tc>
          <w:tcPr>
            <w:tcW w:w="3097" w:type="dxa"/>
            <w:tcBorders>
              <w:top w:val="single" w:sz="4" w:space="0" w:color="000000"/>
              <w:left w:val="single" w:sz="4" w:space="0" w:color="000000"/>
              <w:bottom w:val="single" w:sz="4" w:space="0" w:color="000000"/>
              <w:right w:val="single" w:sz="4" w:space="0" w:color="000000"/>
            </w:tcBorders>
            <w:vAlign w:val="bottom"/>
          </w:tcPr>
          <w:p w14:paraId="26F79ADE" w14:textId="77777777" w:rsidR="00410820" w:rsidRDefault="00F6798A">
            <w:pPr>
              <w:spacing w:after="0" w:line="259" w:lineRule="auto"/>
              <w:ind w:left="29" w:firstLine="0"/>
              <w:jc w:val="center"/>
            </w:pPr>
            <w:r>
              <w:t xml:space="preserve"> </w:t>
            </w:r>
          </w:p>
        </w:tc>
      </w:tr>
      <w:tr w:rsidR="00410820" w14:paraId="02885657" w14:textId="77777777">
        <w:trPr>
          <w:trHeight w:val="576"/>
        </w:trPr>
        <w:tc>
          <w:tcPr>
            <w:tcW w:w="3097" w:type="dxa"/>
            <w:tcBorders>
              <w:top w:val="single" w:sz="4" w:space="0" w:color="000000"/>
              <w:left w:val="single" w:sz="4" w:space="0" w:color="000000"/>
              <w:bottom w:val="single" w:sz="4" w:space="0" w:color="000000"/>
              <w:right w:val="single" w:sz="4" w:space="0" w:color="000000"/>
            </w:tcBorders>
            <w:vAlign w:val="bottom"/>
          </w:tcPr>
          <w:p w14:paraId="1CD1DFA5" w14:textId="77777777" w:rsidR="00410820" w:rsidRDefault="00F6798A">
            <w:pPr>
              <w:spacing w:after="0" w:line="259" w:lineRule="auto"/>
              <w:ind w:left="22" w:firstLine="0"/>
              <w:jc w:val="center"/>
            </w:pPr>
            <w:r>
              <w:t xml:space="preserve"> </w:t>
            </w:r>
          </w:p>
        </w:tc>
        <w:tc>
          <w:tcPr>
            <w:tcW w:w="3098" w:type="dxa"/>
            <w:tcBorders>
              <w:top w:val="single" w:sz="4" w:space="0" w:color="000000"/>
              <w:left w:val="single" w:sz="4" w:space="0" w:color="000000"/>
              <w:bottom w:val="single" w:sz="4" w:space="0" w:color="000000"/>
              <w:right w:val="single" w:sz="4" w:space="0" w:color="000000"/>
            </w:tcBorders>
            <w:vAlign w:val="bottom"/>
          </w:tcPr>
          <w:p w14:paraId="3A7D6CB5" w14:textId="77777777" w:rsidR="00410820" w:rsidRDefault="00F6798A">
            <w:pPr>
              <w:spacing w:after="0" w:line="259" w:lineRule="auto"/>
              <w:ind w:left="23" w:firstLine="0"/>
              <w:jc w:val="center"/>
            </w:pPr>
            <w:r>
              <w:t xml:space="preserve"> </w:t>
            </w:r>
          </w:p>
        </w:tc>
        <w:tc>
          <w:tcPr>
            <w:tcW w:w="3097" w:type="dxa"/>
            <w:tcBorders>
              <w:top w:val="single" w:sz="4" w:space="0" w:color="000000"/>
              <w:left w:val="single" w:sz="4" w:space="0" w:color="000000"/>
              <w:bottom w:val="single" w:sz="4" w:space="0" w:color="000000"/>
              <w:right w:val="single" w:sz="4" w:space="0" w:color="000000"/>
            </w:tcBorders>
            <w:vAlign w:val="bottom"/>
          </w:tcPr>
          <w:p w14:paraId="78C040F1" w14:textId="77777777" w:rsidR="00410820" w:rsidRDefault="00F6798A">
            <w:pPr>
              <w:spacing w:after="0" w:line="259" w:lineRule="auto"/>
              <w:ind w:left="29" w:firstLine="0"/>
              <w:jc w:val="center"/>
            </w:pPr>
            <w:r>
              <w:t xml:space="preserve"> </w:t>
            </w:r>
          </w:p>
        </w:tc>
      </w:tr>
      <w:tr w:rsidR="00410820" w14:paraId="3340AF08" w14:textId="77777777">
        <w:trPr>
          <w:trHeight w:val="578"/>
        </w:trPr>
        <w:tc>
          <w:tcPr>
            <w:tcW w:w="3097" w:type="dxa"/>
            <w:tcBorders>
              <w:top w:val="single" w:sz="4" w:space="0" w:color="000000"/>
              <w:left w:val="single" w:sz="4" w:space="0" w:color="000000"/>
              <w:bottom w:val="single" w:sz="4" w:space="0" w:color="000000"/>
              <w:right w:val="single" w:sz="4" w:space="0" w:color="000000"/>
            </w:tcBorders>
            <w:vAlign w:val="bottom"/>
          </w:tcPr>
          <w:p w14:paraId="4364F397" w14:textId="77777777" w:rsidR="00410820" w:rsidRDefault="00F6798A">
            <w:pPr>
              <w:spacing w:after="0" w:line="259" w:lineRule="auto"/>
              <w:ind w:left="22" w:firstLine="0"/>
              <w:jc w:val="center"/>
            </w:pPr>
            <w:r>
              <w:t xml:space="preserve"> </w:t>
            </w:r>
          </w:p>
        </w:tc>
        <w:tc>
          <w:tcPr>
            <w:tcW w:w="3098" w:type="dxa"/>
            <w:tcBorders>
              <w:top w:val="single" w:sz="4" w:space="0" w:color="000000"/>
              <w:left w:val="single" w:sz="4" w:space="0" w:color="000000"/>
              <w:bottom w:val="single" w:sz="4" w:space="0" w:color="000000"/>
              <w:right w:val="single" w:sz="4" w:space="0" w:color="000000"/>
            </w:tcBorders>
            <w:vAlign w:val="bottom"/>
          </w:tcPr>
          <w:p w14:paraId="12E1B33D" w14:textId="77777777" w:rsidR="00410820" w:rsidRDefault="00F6798A">
            <w:pPr>
              <w:spacing w:after="0" w:line="259" w:lineRule="auto"/>
              <w:ind w:left="23" w:firstLine="0"/>
              <w:jc w:val="center"/>
            </w:pPr>
            <w:r>
              <w:t xml:space="preserve"> </w:t>
            </w:r>
          </w:p>
        </w:tc>
        <w:tc>
          <w:tcPr>
            <w:tcW w:w="3097" w:type="dxa"/>
            <w:tcBorders>
              <w:top w:val="single" w:sz="4" w:space="0" w:color="000000"/>
              <w:left w:val="single" w:sz="4" w:space="0" w:color="000000"/>
              <w:bottom w:val="single" w:sz="4" w:space="0" w:color="000000"/>
              <w:right w:val="single" w:sz="4" w:space="0" w:color="000000"/>
            </w:tcBorders>
            <w:vAlign w:val="bottom"/>
          </w:tcPr>
          <w:p w14:paraId="77A5EB4C" w14:textId="77777777" w:rsidR="00410820" w:rsidRDefault="00F6798A">
            <w:pPr>
              <w:spacing w:after="0" w:line="259" w:lineRule="auto"/>
              <w:ind w:left="29" w:firstLine="0"/>
              <w:jc w:val="center"/>
            </w:pPr>
            <w:r>
              <w:t xml:space="preserve"> </w:t>
            </w:r>
          </w:p>
        </w:tc>
      </w:tr>
    </w:tbl>
    <w:p w14:paraId="53879973" w14:textId="77777777" w:rsidR="00410820" w:rsidRDefault="00F6798A" w:rsidP="000C4697">
      <w:pPr>
        <w:numPr>
          <w:ilvl w:val="0"/>
          <w:numId w:val="5"/>
        </w:numPr>
        <w:spacing w:before="240"/>
        <w:ind w:right="1021" w:hanging="427"/>
      </w:pPr>
      <w:r>
        <w:t xml:space="preserve">di non aver violato il divieto di intestazione fiduciaria di cui all’art. 17 della L. 55/1990 e </w:t>
      </w:r>
      <w:proofErr w:type="spellStart"/>
      <w:r>
        <w:t>s.m.i.</w:t>
      </w:r>
      <w:proofErr w:type="spellEnd"/>
      <w:r>
        <w:t xml:space="preserve"> ai sensi dell'art. 38., co. 1, </w:t>
      </w:r>
      <w:proofErr w:type="spellStart"/>
      <w:r>
        <w:t>lett</w:t>
      </w:r>
      <w:proofErr w:type="spellEnd"/>
      <w:r>
        <w:t xml:space="preserve">. d) del D. </w:t>
      </w:r>
      <w:proofErr w:type="spellStart"/>
      <w:r>
        <w:t>Lgs</w:t>
      </w:r>
      <w:proofErr w:type="spellEnd"/>
      <w:r>
        <w:t xml:space="preserve">. 163/2006 e </w:t>
      </w:r>
      <w:proofErr w:type="spellStart"/>
      <w:r>
        <w:t>s.m.i.</w:t>
      </w:r>
      <w:proofErr w:type="spellEnd"/>
      <w:r>
        <w:t xml:space="preserve">; </w:t>
      </w:r>
    </w:p>
    <w:p w14:paraId="1416BEED" w14:textId="77777777" w:rsidR="00410820" w:rsidRDefault="00F6798A">
      <w:pPr>
        <w:numPr>
          <w:ilvl w:val="0"/>
          <w:numId w:val="5"/>
        </w:numPr>
        <w:ind w:right="1021" w:hanging="427"/>
      </w:pPr>
      <w:r>
        <w:t xml:space="preserve">di non aver commesso infrazioni gravi, debitamente accertate alle norme in materia di sicurezza e a ogni altro obbligo derivante dai rapporti di lavoro, risultanti dai dati in possesso dell’Osservatorio ai sensi dell’art. 38, co. 1, </w:t>
      </w:r>
      <w:proofErr w:type="spellStart"/>
      <w:r>
        <w:t>lett</w:t>
      </w:r>
      <w:proofErr w:type="spellEnd"/>
      <w:r>
        <w:t xml:space="preserve">. e) del D. </w:t>
      </w:r>
      <w:proofErr w:type="spellStart"/>
      <w:r>
        <w:t>Lgs</w:t>
      </w:r>
      <w:proofErr w:type="spellEnd"/>
      <w:r>
        <w:t xml:space="preserve">. 163/2006 e </w:t>
      </w:r>
      <w:proofErr w:type="spellStart"/>
      <w:r>
        <w:t>s.m.i.</w:t>
      </w:r>
      <w:proofErr w:type="spellEnd"/>
      <w:r>
        <w:t xml:space="preserve">; </w:t>
      </w:r>
    </w:p>
    <w:p w14:paraId="47A73E06" w14:textId="77777777" w:rsidR="00410820" w:rsidRDefault="00F6798A" w:rsidP="0008798E">
      <w:pPr>
        <w:numPr>
          <w:ilvl w:val="0"/>
          <w:numId w:val="5"/>
        </w:numPr>
        <w:ind w:left="437" w:right="1021" w:hanging="427"/>
      </w:pPr>
      <w:r>
        <w:t xml:space="preserve">di non aver commesso, secondo motivata valutazione della Stazione Appaltante, grave negligenza o malafede nell’esecuzione delle prestazioni affidate, e di non aver commesso un errore grave nell’esercizio dell’attività professionale, accertabile con qualsiasi mezzo di prova da parte della Stazione Appaltante ai sensi dell’art. 38, co. 1, </w:t>
      </w:r>
      <w:proofErr w:type="spellStart"/>
      <w:r>
        <w:t>lett</w:t>
      </w:r>
      <w:proofErr w:type="spellEnd"/>
      <w:r>
        <w:t xml:space="preserve">. f) del D. </w:t>
      </w:r>
      <w:proofErr w:type="spellStart"/>
      <w:r>
        <w:t>Lgs</w:t>
      </w:r>
      <w:proofErr w:type="spellEnd"/>
      <w:r>
        <w:t xml:space="preserve">. 163/2006 e </w:t>
      </w:r>
      <w:proofErr w:type="spellStart"/>
      <w:r>
        <w:t>s.m.i.</w:t>
      </w:r>
      <w:proofErr w:type="spellEnd"/>
      <w:r>
        <w:t xml:space="preserve">; </w:t>
      </w:r>
    </w:p>
    <w:p w14:paraId="7603414C" w14:textId="77777777" w:rsidR="00410820" w:rsidRDefault="00F6798A">
      <w:pPr>
        <w:numPr>
          <w:ilvl w:val="0"/>
          <w:numId w:val="5"/>
        </w:numPr>
        <w:ind w:right="1021" w:hanging="427"/>
      </w:pPr>
      <w:r>
        <w:t xml:space="preserve">di non aver commesso violazioni gravi, definitivamente accertate, rispetto agli obblighi relativi al pagamento delle imposte e delle tasse, secondo la legislazione italiana o quella dello Stato in cui sono stabiliti ai sensi dell’art. 38, co. 1, </w:t>
      </w:r>
      <w:proofErr w:type="spellStart"/>
      <w:r>
        <w:t>lett</w:t>
      </w:r>
      <w:proofErr w:type="spellEnd"/>
      <w:r>
        <w:t xml:space="preserve">. g) del D. </w:t>
      </w:r>
      <w:proofErr w:type="spellStart"/>
      <w:r>
        <w:t>Lgs</w:t>
      </w:r>
      <w:proofErr w:type="spellEnd"/>
      <w:r>
        <w:t xml:space="preserve">. 163/2006 e </w:t>
      </w:r>
      <w:proofErr w:type="spellStart"/>
      <w:r>
        <w:t>s.m.i.</w:t>
      </w:r>
      <w:proofErr w:type="spellEnd"/>
      <w:r>
        <w:t xml:space="preserve">; </w:t>
      </w:r>
    </w:p>
    <w:p w14:paraId="75ECE7A2" w14:textId="77777777" w:rsidR="00410820" w:rsidRDefault="00F6798A">
      <w:pPr>
        <w:numPr>
          <w:ilvl w:val="0"/>
          <w:numId w:val="5"/>
        </w:numPr>
        <w:ind w:right="1021" w:hanging="427"/>
      </w:pPr>
      <w:r>
        <w:t xml:space="preserve">che nei propri confronti, ai sensi dell’art. 38, co. 1, </w:t>
      </w:r>
      <w:proofErr w:type="spellStart"/>
      <w:r>
        <w:t>lett</w:t>
      </w:r>
      <w:proofErr w:type="spellEnd"/>
      <w:r>
        <w:t xml:space="preserve">. h) del D. </w:t>
      </w:r>
      <w:proofErr w:type="spellStart"/>
      <w:r>
        <w:t>Lgs</w:t>
      </w:r>
      <w:proofErr w:type="spellEnd"/>
      <w:r>
        <w:t xml:space="preserve">. 163/2006 e </w:t>
      </w:r>
      <w:proofErr w:type="spellStart"/>
      <w:r>
        <w:t>s.m.i.</w:t>
      </w:r>
      <w:proofErr w:type="spellEnd"/>
      <w:r>
        <w:t xml:space="preserve">, non risulta l’iscrizione nel casellario informatico, per aver presentato falsa dichiarazione o falsa documentazione in merito a requisiti e condizioni rilevanti per la partecipazione a procedure di gara e per l’affidamento dei subappalti; </w:t>
      </w:r>
    </w:p>
    <w:p w14:paraId="1C7F28C4" w14:textId="77777777" w:rsidR="00410820" w:rsidRDefault="00F6798A">
      <w:pPr>
        <w:numPr>
          <w:ilvl w:val="0"/>
          <w:numId w:val="5"/>
        </w:numPr>
        <w:ind w:right="1021" w:hanging="427"/>
      </w:pPr>
      <w:r>
        <w:t xml:space="preserve">che non risultano, alla data di sottoscrizione della domanda di partecipazione, annotazioni inserite nel casellario informatico di cui all’art. 8 del D.P.R. 207/2010 </w:t>
      </w:r>
      <w:r>
        <w:rPr>
          <w:b/>
        </w:rPr>
        <w:t xml:space="preserve">(in caso contrario si richiede di </w:t>
      </w:r>
      <w:r>
        <w:rPr>
          <w:b/>
          <w:u w:val="single" w:color="000000"/>
        </w:rPr>
        <w:t>allegare</w:t>
      </w:r>
      <w:r>
        <w:rPr>
          <w:b/>
        </w:rPr>
        <w:t xml:space="preserve"> analitica esposizione della fattispecie)</w:t>
      </w:r>
      <w:r>
        <w:t xml:space="preserve">; </w:t>
      </w:r>
    </w:p>
    <w:p w14:paraId="554BA4DE" w14:textId="77777777" w:rsidR="00410820" w:rsidRDefault="00F6798A">
      <w:pPr>
        <w:numPr>
          <w:ilvl w:val="0"/>
          <w:numId w:val="5"/>
        </w:numPr>
        <w:ind w:right="1021" w:hanging="427"/>
      </w:pPr>
      <w:r>
        <w:t xml:space="preserve">di essere in regola con le norme che disciplinano il diritto al lavoro dei disabili di cui alla legge 12 marzo 1999, n. 68 ai sensi dell’art. 38, co. 1, </w:t>
      </w:r>
      <w:proofErr w:type="spellStart"/>
      <w:r>
        <w:t>lett</w:t>
      </w:r>
      <w:proofErr w:type="spellEnd"/>
      <w:r>
        <w:t xml:space="preserve">. l) del D. </w:t>
      </w:r>
      <w:proofErr w:type="spellStart"/>
      <w:r>
        <w:t>Lgs</w:t>
      </w:r>
      <w:proofErr w:type="spellEnd"/>
      <w:r>
        <w:t xml:space="preserve">. 163/2006 e </w:t>
      </w:r>
      <w:proofErr w:type="spellStart"/>
      <w:r>
        <w:t>s.m.i.</w:t>
      </w:r>
      <w:proofErr w:type="spellEnd"/>
      <w:r>
        <w:t xml:space="preserve">; </w:t>
      </w:r>
    </w:p>
    <w:p w14:paraId="5200C54B" w14:textId="77777777" w:rsidR="00410820" w:rsidRDefault="00F6798A">
      <w:pPr>
        <w:numPr>
          <w:ilvl w:val="0"/>
          <w:numId w:val="5"/>
        </w:numPr>
        <w:spacing w:after="139"/>
        <w:ind w:right="1021" w:hanging="427"/>
      </w:pPr>
      <w:r>
        <w:lastRenderedPageBreak/>
        <w:t>che, ai sensi dell’art. 38, co. 1</w:t>
      </w:r>
      <w:r w:rsidRPr="00F82CEA">
        <w:t xml:space="preserve">, </w:t>
      </w:r>
      <w:proofErr w:type="spellStart"/>
      <w:r w:rsidRPr="00F82CEA">
        <w:t>lett</w:t>
      </w:r>
      <w:proofErr w:type="spellEnd"/>
      <w:r w:rsidRPr="00F82CEA">
        <w:t>. m) del D</w:t>
      </w:r>
      <w:r>
        <w:t xml:space="preserve">. </w:t>
      </w:r>
      <w:proofErr w:type="spellStart"/>
      <w:r>
        <w:t>Lgs</w:t>
      </w:r>
      <w:proofErr w:type="spellEnd"/>
      <w:r>
        <w:t xml:space="preserve">. 163/2006 e </w:t>
      </w:r>
      <w:proofErr w:type="spellStart"/>
      <w:r>
        <w:t>s.m.i.</w:t>
      </w:r>
      <w:proofErr w:type="spellEnd"/>
      <w:r>
        <w:t xml:space="preserve">, nei propri confronti non è stata applicata la sanzione </w:t>
      </w:r>
      <w:proofErr w:type="spellStart"/>
      <w:r>
        <w:t>interdittiva</w:t>
      </w:r>
      <w:proofErr w:type="spellEnd"/>
      <w:r>
        <w:t xml:space="preserve"> di cui all’art. 9, co. 2 </w:t>
      </w:r>
      <w:proofErr w:type="spellStart"/>
      <w:r>
        <w:t>lett</w:t>
      </w:r>
      <w:proofErr w:type="spellEnd"/>
      <w:r>
        <w:t xml:space="preserve">. c) del D. </w:t>
      </w:r>
      <w:proofErr w:type="spellStart"/>
      <w:r>
        <w:t>Lgs</w:t>
      </w:r>
      <w:proofErr w:type="spellEnd"/>
      <w:r>
        <w:t xml:space="preserve">. 231/2001 o altra sanzione che comporti il divieto di contrarre con la Pubblica Amministrazione compresi i provvedimenti </w:t>
      </w:r>
      <w:proofErr w:type="spellStart"/>
      <w:r>
        <w:t>interdittivi</w:t>
      </w:r>
      <w:proofErr w:type="spellEnd"/>
      <w:r>
        <w:t xml:space="preserve"> di cui all'art. 14 del D. </w:t>
      </w:r>
      <w:proofErr w:type="spellStart"/>
      <w:r>
        <w:t>Lgs</w:t>
      </w:r>
      <w:proofErr w:type="spellEnd"/>
      <w:r>
        <w:t xml:space="preserve">. n. 81/2008 e </w:t>
      </w:r>
      <w:proofErr w:type="spellStart"/>
      <w:r>
        <w:t>s.m.i.</w:t>
      </w:r>
      <w:proofErr w:type="spellEnd"/>
      <w:r>
        <w:t xml:space="preserve">; </w:t>
      </w:r>
    </w:p>
    <w:p w14:paraId="029DB6A0" w14:textId="77777777" w:rsidR="00410820" w:rsidRDefault="00F6798A">
      <w:pPr>
        <w:numPr>
          <w:ilvl w:val="0"/>
          <w:numId w:val="5"/>
        </w:numPr>
        <w:pBdr>
          <w:top w:val="single" w:sz="4" w:space="0" w:color="000000"/>
          <w:left w:val="single" w:sz="4" w:space="0" w:color="000000"/>
          <w:bottom w:val="single" w:sz="4" w:space="0" w:color="000000"/>
          <w:right w:val="single" w:sz="4" w:space="0" w:color="000000"/>
        </w:pBdr>
        <w:spacing w:after="139"/>
        <w:ind w:left="412" w:right="1017" w:hanging="427"/>
      </w:pPr>
      <w:r>
        <w:rPr>
          <w:b/>
        </w:rPr>
        <w:t>(nel caso di concorrente stabilito in altri Stati aderenti all’Unione Europea)</w:t>
      </w:r>
      <w:r>
        <w:t xml:space="preserve">: attesta di possedere i requisiti d’ordine speciale previsti dall’art. 62 del D.P.R. 207/2010 accertati in base alla documentazione prodotta secondo le norme vigenti nei rispettivi Paesi; </w:t>
      </w:r>
    </w:p>
    <w:p w14:paraId="7773CC92" w14:textId="77777777" w:rsidR="00410820" w:rsidRDefault="00F6798A">
      <w:pPr>
        <w:numPr>
          <w:ilvl w:val="0"/>
          <w:numId w:val="5"/>
        </w:numPr>
        <w:ind w:right="1021" w:hanging="427"/>
      </w:pPr>
      <w:r>
        <w:t xml:space="preserve">che </w:t>
      </w:r>
      <w:r>
        <w:rPr>
          <w:u w:val="single" w:color="000000"/>
        </w:rPr>
        <w:t xml:space="preserve">non sussiste in capo ai soggetti di cui all’art. 38, co. 1, </w:t>
      </w:r>
      <w:proofErr w:type="spellStart"/>
      <w:r>
        <w:rPr>
          <w:u w:val="single" w:color="000000"/>
        </w:rPr>
        <w:t>lett</w:t>
      </w:r>
      <w:proofErr w:type="spellEnd"/>
      <w:r>
        <w:rPr>
          <w:u w:val="single" w:color="000000"/>
        </w:rPr>
        <w:t>. b)</w:t>
      </w:r>
      <w:r>
        <w:t xml:space="preserve"> la situazione per cui,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(art. 38, co. 1, </w:t>
      </w:r>
      <w:proofErr w:type="spellStart"/>
      <w:r>
        <w:t>lett</w:t>
      </w:r>
      <w:proofErr w:type="spellEnd"/>
      <w:r>
        <w:t xml:space="preserve">. m-ter) del D. </w:t>
      </w:r>
      <w:proofErr w:type="spellStart"/>
      <w:r>
        <w:t>Lgs</w:t>
      </w:r>
      <w:proofErr w:type="spellEnd"/>
      <w:r>
        <w:t xml:space="preserve">. n. 163/2006); </w:t>
      </w:r>
    </w:p>
    <w:p w14:paraId="307C02F1" w14:textId="77777777" w:rsidR="00410820" w:rsidRDefault="00F6798A">
      <w:pPr>
        <w:numPr>
          <w:ilvl w:val="0"/>
          <w:numId w:val="5"/>
        </w:numPr>
        <w:spacing w:after="72"/>
        <w:ind w:right="1021" w:hanging="427"/>
      </w:pPr>
      <w:r>
        <w:t xml:space="preserve">il concorrente dichiara </w:t>
      </w:r>
      <w:r>
        <w:rPr>
          <w:b/>
        </w:rPr>
        <w:t xml:space="preserve">(barrare </w:t>
      </w:r>
      <w:r>
        <w:rPr>
          <w:b/>
          <w:u w:val="single" w:color="000000"/>
        </w:rPr>
        <w:t>alternativamente</w:t>
      </w:r>
      <w:r>
        <w:rPr>
          <w:b/>
        </w:rPr>
        <w:t xml:space="preserve"> la casella che interessa)</w:t>
      </w:r>
      <w:r>
        <w:t xml:space="preserve">: </w:t>
      </w:r>
    </w:p>
    <w:p w14:paraId="2089925F" w14:textId="77777777" w:rsidR="00410820" w:rsidRDefault="00F6798A">
      <w:pPr>
        <w:spacing w:after="0"/>
        <w:ind w:left="427" w:right="1021" w:firstLine="50"/>
      </w:pPr>
      <w:r>
        <w:rPr>
          <w:noProof/>
          <w:sz w:val="22"/>
        </w:rPr>
        <mc:AlternateContent>
          <mc:Choice Requires="wpg">
            <w:drawing>
              <wp:inline distT="0" distB="0" distL="0" distR="0" wp14:anchorId="22BFF6E7" wp14:editId="396FAEDF">
                <wp:extent cx="156972" cy="156972"/>
                <wp:effectExtent l="0" t="0" r="0" b="0"/>
                <wp:docPr id="16266" name="Group 16266"/>
                <wp:cNvGraphicFramePr/>
                <a:graphic xmlns:a="http://schemas.openxmlformats.org/drawingml/2006/main">
                  <a:graphicData uri="http://schemas.microsoft.com/office/word/2010/wordprocessingGroup">
                    <wpg:wgp>
                      <wpg:cNvGrpSpPr/>
                      <wpg:grpSpPr>
                        <a:xfrm>
                          <a:off x="0" y="0"/>
                          <a:ext cx="156972" cy="156972"/>
                          <a:chOff x="0" y="0"/>
                          <a:chExt cx="156972" cy="156972"/>
                        </a:xfrm>
                      </wpg:grpSpPr>
                      <wps:wsp>
                        <wps:cNvPr id="829" name="Shape 829"/>
                        <wps:cNvSpPr/>
                        <wps:spPr>
                          <a:xfrm>
                            <a:off x="0" y="0"/>
                            <a:ext cx="156972" cy="156972"/>
                          </a:xfrm>
                          <a:custGeom>
                            <a:avLst/>
                            <a:gdLst/>
                            <a:ahLst/>
                            <a:cxnLst/>
                            <a:rect l="0" t="0" r="0" b="0"/>
                            <a:pathLst>
                              <a:path w="156972" h="156972">
                                <a:moveTo>
                                  <a:pt x="0" y="156972"/>
                                </a:moveTo>
                                <a:lnTo>
                                  <a:pt x="156972" y="156972"/>
                                </a:lnTo>
                                <a:lnTo>
                                  <a:pt x="15697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5="http://schemas.microsoft.com/office/word/2012/wordml">
            <w:pict>
              <v:group w14:anchorId="090E8949" id="Group 16266" o:spid="_x0000_s1026" style="width:12.35pt;height:12.35pt;mso-position-horizontal-relative:char;mso-position-vertical-relative:line" coordsize="156972,156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">
                <v:shape id="Shape 829" o:spid="_x0000_s1027" style="position:absolute;width:156972;height:156972;visibility:visible;mso-wrap-style:square;v-text-anchor:top" coordsize="156972,156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u7PMMA&#10;AADcAAAADwAAAGRycy9kb3ducmV2LnhtbESPT4vCMBTE78J+h/AWvGm6FUSrURZB8CL4F/b4tnk2&#10;xealNtF2v/1GEDwOM/MbZr7sbCUe1PjSsYKvYQKCOHe65ELB6bgeTED4gKyxckwK/sjDcvHRm2Om&#10;Xct7ehxCISKEfYYKTAh1JqXPDVn0Q1cTR+/iGoshyqaQusE2wm0l0yQZS4slxwWDNa0M5dfD3SpI&#10;f5LxaNTeeZueNzfzW3bhutsr1f/svmcgAnXhHX61N1rBJJ3C80w8An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u7PMMAAADcAAAADwAAAAAAAAAAAAAAAACYAgAAZHJzL2Rv&#10;d25yZXYueG1sUEsFBgAAAAAEAAQA9QAAAIgDAAAAAA==&#10;" path="m,156972r156972,l156972,,,,,156972xe" filled="f" strokeweight=".72pt">
                  <v:stroke miterlimit="83231f" joinstyle="miter" endcap="round"/>
                  <v:path arrowok="t" textboxrect="0,0,156972,156972"/>
                </v:shape>
                <w10:anchorlock/>
              </v:group>
            </w:pict>
          </mc:Fallback>
        </mc:AlternateContent>
      </w:r>
      <w:r>
        <w:t xml:space="preserve">   di non trovarsi in alcuna situazione di controllo di cui all’articolo 2359 del codice civile con alcun soggetto, e di aver formulato l’offerta autonomamente (art. 38, co. 2, </w:t>
      </w:r>
      <w:proofErr w:type="spellStart"/>
      <w:r>
        <w:t>lett</w:t>
      </w:r>
      <w:proofErr w:type="spellEnd"/>
      <w:r>
        <w:t xml:space="preserve">. a) </w:t>
      </w:r>
    </w:p>
    <w:p w14:paraId="58C1108A" w14:textId="77777777" w:rsidR="00410820" w:rsidRDefault="00F6798A">
      <w:pPr>
        <w:ind w:left="437" w:right="1021"/>
      </w:pPr>
      <w:r>
        <w:t xml:space="preserve">D. </w:t>
      </w:r>
      <w:proofErr w:type="spellStart"/>
      <w:r>
        <w:t>Lgs</w:t>
      </w:r>
      <w:proofErr w:type="spellEnd"/>
      <w:r>
        <w:t xml:space="preserve">. 163/2006 e </w:t>
      </w:r>
      <w:proofErr w:type="spellStart"/>
      <w:r>
        <w:t>s.m.i.</w:t>
      </w:r>
      <w:proofErr w:type="spellEnd"/>
      <w:r>
        <w:t xml:space="preserve">);  </w:t>
      </w:r>
    </w:p>
    <w:p w14:paraId="01A469A9" w14:textId="77777777" w:rsidR="00410820" w:rsidRDefault="00F6798A">
      <w:pPr>
        <w:pStyle w:val="Titolo2"/>
        <w:ind w:right="609"/>
      </w:pPr>
      <w:r>
        <w:t xml:space="preserve">ovvero </w:t>
      </w:r>
    </w:p>
    <w:p w14:paraId="1B761E9C" w14:textId="77777777" w:rsidR="00410820" w:rsidRDefault="00F6798A">
      <w:pPr>
        <w:ind w:left="437" w:right="1021"/>
      </w:pPr>
      <w:r>
        <w:rPr>
          <w:noProof/>
          <w:sz w:val="22"/>
        </w:rPr>
        <mc:AlternateContent>
          <mc:Choice Requires="wpg">
            <w:drawing>
              <wp:inline distT="0" distB="0" distL="0" distR="0" wp14:anchorId="0C946846" wp14:editId="3470EEF1">
                <wp:extent cx="156972" cy="156973"/>
                <wp:effectExtent l="0" t="0" r="0" b="0"/>
                <wp:docPr id="15381" name="Group 15381"/>
                <wp:cNvGraphicFramePr/>
                <a:graphic xmlns:a="http://schemas.openxmlformats.org/drawingml/2006/main">
                  <a:graphicData uri="http://schemas.microsoft.com/office/word/2010/wordprocessingGroup">
                    <wpg:wgp>
                      <wpg:cNvGrpSpPr/>
                      <wpg:grpSpPr>
                        <a:xfrm>
                          <a:off x="0" y="0"/>
                          <a:ext cx="156972" cy="156973"/>
                          <a:chOff x="0" y="0"/>
                          <a:chExt cx="156972" cy="156973"/>
                        </a:xfrm>
                      </wpg:grpSpPr>
                      <wps:wsp>
                        <wps:cNvPr id="877" name="Shape 877"/>
                        <wps:cNvSpPr/>
                        <wps:spPr>
                          <a:xfrm>
                            <a:off x="0" y="0"/>
                            <a:ext cx="156972" cy="156973"/>
                          </a:xfrm>
                          <a:custGeom>
                            <a:avLst/>
                            <a:gdLst/>
                            <a:ahLst/>
                            <a:cxnLst/>
                            <a:rect l="0" t="0" r="0" b="0"/>
                            <a:pathLst>
                              <a:path w="156972" h="156973">
                                <a:moveTo>
                                  <a:pt x="0" y="156973"/>
                                </a:moveTo>
                                <a:lnTo>
                                  <a:pt x="156972" y="156973"/>
                                </a:lnTo>
                                <a:lnTo>
                                  <a:pt x="15697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5="http://schemas.microsoft.com/office/word/2012/wordml">
            <w:pict>
              <v:group w14:anchorId="57576A5F" id="Group 15381" o:spid="_x0000_s1026" style="width:12.35pt;height:12.35pt;mso-position-horizontal-relative:char;mso-position-vertical-relative:line" coordsize="156972,156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">
                <v:shape id="Shape 877" o:spid="_x0000_s1027" style="position:absolute;width:156972;height:156973;visibility:visible;mso-wrap-style:square;v-text-anchor:top" coordsize="156972,1569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aV9sYA&#10;AADcAAAADwAAAGRycy9kb3ducmV2LnhtbESPS2vDMBCE74X8B7GB3ho5PcTBjRJMS6GBlpBHIcfF&#10;2sim1spY8qP99VUgkOMwM98wq81oa9FT6yvHCuazBARx4XTFRsHp+P60BOEDssbaMSn4JQ+b9eRh&#10;hZl2A++pPwQjIoR9hgrKEJpMSl+UZNHPXEMcvYtrLYYoWyN1i0OE21o+J8lCWqw4LpTY0GtJxc+h&#10;swo+851EMx+/uu863+7fzn3HfzulHqdj/gIi0Bju4Vv7QytYpilcz8QjI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XaV9sYAAADcAAAADwAAAAAAAAAAAAAAAACYAgAAZHJz&#10;L2Rvd25yZXYueG1sUEsFBgAAAAAEAAQA9QAAAIsDAAAAAA==&#10;" path="m,156973r156972,l156972,,,,,156973xe" filled="f" strokeweight=".72pt">
                  <v:stroke miterlimit="83231f" joinstyle="miter" endcap="round"/>
                  <v:path arrowok="t" textboxrect="0,0,156972,156973"/>
                </v:shape>
                <w10:anchorlock/>
              </v:group>
            </w:pict>
          </mc:Fallback>
        </mc:AlternateContent>
      </w:r>
      <w:r>
        <w:t xml:space="preserve">   di non essere a conoscenza della partecipazione alla medesima procedura di soggetti che si trovano, rispetto al concorrente, in una delle situazioni di controllo di cui all’articolo 2359 del codice civile, e di aver formulato l’offerta autonomamente (art. 38, co. 2, </w:t>
      </w:r>
      <w:proofErr w:type="spellStart"/>
      <w:r>
        <w:t>lett</w:t>
      </w:r>
      <w:proofErr w:type="spellEnd"/>
      <w:r>
        <w:t xml:space="preserve">. b) D. </w:t>
      </w:r>
      <w:proofErr w:type="spellStart"/>
      <w:r>
        <w:t>Lgs</w:t>
      </w:r>
      <w:proofErr w:type="spellEnd"/>
      <w:r>
        <w:t xml:space="preserve">. 163/2006 e </w:t>
      </w:r>
      <w:proofErr w:type="spellStart"/>
      <w:r>
        <w:t>s.m.i.</w:t>
      </w:r>
      <w:proofErr w:type="spellEnd"/>
      <w:r>
        <w:t xml:space="preserve">); </w:t>
      </w:r>
    </w:p>
    <w:p w14:paraId="1D811294" w14:textId="77777777" w:rsidR="00410820" w:rsidRDefault="00F6798A">
      <w:pPr>
        <w:pStyle w:val="Titolo2"/>
        <w:ind w:right="609"/>
      </w:pPr>
      <w:r>
        <w:t xml:space="preserve">ovvero </w:t>
      </w:r>
    </w:p>
    <w:p w14:paraId="7BB276D1" w14:textId="77777777" w:rsidR="00410820" w:rsidRDefault="00F6798A">
      <w:pPr>
        <w:ind w:left="437" w:right="1021"/>
      </w:pPr>
      <w:r>
        <w:rPr>
          <w:noProof/>
          <w:sz w:val="22"/>
        </w:rPr>
        <mc:AlternateContent>
          <mc:Choice Requires="wpg">
            <w:drawing>
              <wp:inline distT="0" distB="0" distL="0" distR="0" wp14:anchorId="6B8B5F27" wp14:editId="5CCE3F92">
                <wp:extent cx="156972" cy="156972"/>
                <wp:effectExtent l="0" t="0" r="0" b="0"/>
                <wp:docPr id="15382" name="Group 15382"/>
                <wp:cNvGraphicFramePr/>
                <a:graphic xmlns:a="http://schemas.openxmlformats.org/drawingml/2006/main">
                  <a:graphicData uri="http://schemas.microsoft.com/office/word/2010/wordprocessingGroup">
                    <wpg:wgp>
                      <wpg:cNvGrpSpPr/>
                      <wpg:grpSpPr>
                        <a:xfrm>
                          <a:off x="0" y="0"/>
                          <a:ext cx="156972" cy="156972"/>
                          <a:chOff x="0" y="0"/>
                          <a:chExt cx="156972" cy="156972"/>
                        </a:xfrm>
                      </wpg:grpSpPr>
                      <wps:wsp>
                        <wps:cNvPr id="884" name="Shape 884"/>
                        <wps:cNvSpPr/>
                        <wps:spPr>
                          <a:xfrm>
                            <a:off x="0" y="0"/>
                            <a:ext cx="156972" cy="156972"/>
                          </a:xfrm>
                          <a:custGeom>
                            <a:avLst/>
                            <a:gdLst/>
                            <a:ahLst/>
                            <a:cxnLst/>
                            <a:rect l="0" t="0" r="0" b="0"/>
                            <a:pathLst>
                              <a:path w="156972" h="156972">
                                <a:moveTo>
                                  <a:pt x="0" y="156972"/>
                                </a:moveTo>
                                <a:lnTo>
                                  <a:pt x="156972" y="156972"/>
                                </a:lnTo>
                                <a:lnTo>
                                  <a:pt x="15697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5="http://schemas.microsoft.com/office/word/2012/wordml">
            <w:pict>
              <v:group w14:anchorId="753EDFEF" id="Group 15382" o:spid="_x0000_s1026" style="width:12.35pt;height:12.35pt;mso-position-horizontal-relative:char;mso-position-vertical-relative:line" coordsize="156972,156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">
                <v:shape id="Shape 884" o:spid="_x0000_s1027" style="position:absolute;width:156972;height:156972;visibility:visible;mso-wrap-style:square;v-text-anchor:top" coordsize="156972,156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xLmMQA&#10;AADcAAAADwAAAGRycy9kb3ducmV2LnhtbESPT4vCMBTE7wt+h/CEva2pdZFSjSLCgpcF/4LHZ/Ns&#10;is1Lt4m2fvvNwoLHYWZ+w8yXva3Fg1pfOVYwHiUgiAunKy4VHA9fHxkIH5A11o5JwZM8LBeDtznm&#10;2nW8o8c+lCJC2OeowITQ5FL6wpBFP3INcfSurrUYomxLqVvsItzWMk2SqbRYcVww2NDaUHHb362C&#10;9JxMJ5Puzt/pafNjLlUfbtudUu/DfjUDEagPr/B/e6MVZNkn/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S5jEAAAA3AAAAA8AAAAAAAAAAAAAAAAAmAIAAGRycy9k&#10;b3ducmV2LnhtbFBLBQYAAAAABAAEAPUAAACJAwAAAAA=&#10;" path="m,156972r156972,l156972,,,,,156972xe" filled="f" strokeweight=".72pt">
                  <v:stroke miterlimit="83231f" joinstyle="miter" endcap="round"/>
                  <v:path arrowok="t" textboxrect="0,0,156972,156972"/>
                </v:shape>
                <w10:anchorlock/>
              </v:group>
            </w:pict>
          </mc:Fallback>
        </mc:AlternateContent>
      </w:r>
      <w:r>
        <w:t xml:space="preserve">   di essere a conoscenza della partecipazione alla medesima procedura di soggetti che si trovano, rispetto al concorrente, in situazione di controllo di cui all’articolo 2359 del codice civile, e di aver formulato l’offerta autonomamente (art. 38, co. 2, </w:t>
      </w:r>
      <w:proofErr w:type="spellStart"/>
      <w:r>
        <w:t>lett</w:t>
      </w:r>
      <w:proofErr w:type="spellEnd"/>
      <w:r>
        <w:t xml:space="preserve">. c) D. </w:t>
      </w:r>
      <w:proofErr w:type="spellStart"/>
      <w:r>
        <w:t>Lgs</w:t>
      </w:r>
      <w:proofErr w:type="spellEnd"/>
      <w:r>
        <w:t xml:space="preserve">. 163/2006 e </w:t>
      </w:r>
      <w:proofErr w:type="spellStart"/>
      <w:r>
        <w:t>s.m.i.</w:t>
      </w:r>
      <w:proofErr w:type="spellEnd"/>
      <w:r>
        <w:t xml:space="preserve">);  </w:t>
      </w:r>
    </w:p>
    <w:p w14:paraId="08851738" w14:textId="77777777" w:rsidR="00410820" w:rsidRDefault="00F6798A">
      <w:pPr>
        <w:spacing w:after="10"/>
        <w:ind w:left="435" w:right="1021"/>
      </w:pPr>
      <w:r>
        <w:t xml:space="preserve">Nelle ipotesi di cui al numero 17, (art. 38, co.2, </w:t>
      </w:r>
      <w:proofErr w:type="spellStart"/>
      <w:r>
        <w:t>lett</w:t>
      </w:r>
      <w:proofErr w:type="spellEnd"/>
      <w:r>
        <w:t xml:space="preserve">. a), b), c) del D. </w:t>
      </w:r>
      <w:proofErr w:type="spellStart"/>
      <w:r>
        <w:t>Lgs</w:t>
      </w:r>
      <w:proofErr w:type="spellEnd"/>
      <w:r>
        <w:t xml:space="preserve">. 163/2006) la Stazione Appaltante esclude i concorrenti per i quali accerta che le relative offerte sono imputabili ad un unico centro decisionale, sulla base di univoci elementi. La verifica e l’eventuale esclusione sono disposte dopo l’apertura delle buste contenenti l’offerta economica; </w:t>
      </w:r>
    </w:p>
    <w:tbl>
      <w:tblPr>
        <w:tblStyle w:val="TableGrid"/>
        <w:tblW w:w="9864" w:type="dxa"/>
        <w:tblInd w:w="-113" w:type="dxa"/>
        <w:tblCellMar>
          <w:top w:w="80" w:type="dxa"/>
          <w:left w:w="113" w:type="dxa"/>
          <w:right w:w="59" w:type="dxa"/>
        </w:tblCellMar>
        <w:tblLook w:val="04A0" w:firstRow="1" w:lastRow="0" w:firstColumn="1" w:lastColumn="0" w:noHBand="0" w:noVBand="1"/>
      </w:tblPr>
      <w:tblGrid>
        <w:gridCol w:w="9864"/>
      </w:tblGrid>
      <w:tr w:rsidR="00410820" w14:paraId="625F67A9" w14:textId="77777777">
        <w:trPr>
          <w:trHeight w:val="2100"/>
        </w:trPr>
        <w:tc>
          <w:tcPr>
            <w:tcW w:w="9864" w:type="dxa"/>
            <w:tcBorders>
              <w:top w:val="single" w:sz="4" w:space="0" w:color="000000"/>
              <w:left w:val="single" w:sz="4" w:space="0" w:color="000000"/>
              <w:bottom w:val="single" w:sz="4" w:space="0" w:color="000000"/>
              <w:right w:val="single" w:sz="4" w:space="0" w:color="000000"/>
            </w:tcBorders>
          </w:tcPr>
          <w:p w14:paraId="74D86EC5" w14:textId="77777777" w:rsidR="00410820" w:rsidRDefault="00F6798A">
            <w:pPr>
              <w:spacing w:after="0" w:line="241" w:lineRule="auto"/>
              <w:ind w:left="427" w:right="52" w:hanging="427"/>
            </w:pPr>
            <w:r>
              <w:rPr>
                <w:b/>
                <w:i/>
              </w:rPr>
              <w:lastRenderedPageBreak/>
              <w:t>N.B.</w:t>
            </w:r>
            <w:r>
              <w:rPr>
                <w:i/>
              </w:rPr>
              <w:t xml:space="preserve"> nel caso in cui il concorrente o alcuno dei componenti del raggruppamento temporaneo si dichiari, rispetto ad un altro partecipante alla procedura, in una situazione di controllo di cui all’art. 2359 c.c. o in una qualsiasi relazione, anche di fatto, astrattamente idonea a rendere le offerte imputabili ad un unico centro decisionale, i documenti utili a dimostrare che la situazione di controllo non ha influito di fatto sulla formulazione dell'offerta, devono essere inseriti </w:t>
            </w:r>
            <w:r>
              <w:rPr>
                <w:b/>
                <w:i/>
              </w:rPr>
              <w:t>in separata busta chiusa</w:t>
            </w:r>
            <w:r>
              <w:rPr>
                <w:i/>
              </w:rPr>
              <w:t xml:space="preserve">, con la dicitura “Documenti di cui alla </w:t>
            </w:r>
            <w:proofErr w:type="spellStart"/>
            <w:r>
              <w:rPr>
                <w:i/>
              </w:rPr>
              <w:t>lett</w:t>
            </w:r>
            <w:proofErr w:type="spellEnd"/>
            <w:r>
              <w:rPr>
                <w:i/>
              </w:rPr>
              <w:t xml:space="preserve">. m-quater dell'art. </w:t>
            </w:r>
          </w:p>
          <w:p w14:paraId="2E1E7AF2" w14:textId="77777777" w:rsidR="00410820" w:rsidRDefault="00F6798A">
            <w:pPr>
              <w:spacing w:after="0" w:line="259" w:lineRule="auto"/>
              <w:ind w:left="427" w:firstLine="0"/>
              <w:jc w:val="left"/>
            </w:pPr>
            <w:r>
              <w:rPr>
                <w:i/>
              </w:rPr>
              <w:t xml:space="preserve">38 Codice e </w:t>
            </w:r>
            <w:proofErr w:type="spellStart"/>
            <w:r>
              <w:rPr>
                <w:i/>
              </w:rPr>
              <w:t>s.m.i.</w:t>
            </w:r>
            <w:proofErr w:type="spellEnd"/>
            <w:r>
              <w:rPr>
                <w:i/>
              </w:rPr>
              <w:t xml:space="preserve">”, </w:t>
            </w:r>
            <w:r>
              <w:rPr>
                <w:b/>
                <w:i/>
              </w:rPr>
              <w:t>all’interno del plico contenente la Domanda di partecipazione</w:t>
            </w:r>
            <w:r>
              <w:rPr>
                <w:i/>
              </w:rPr>
              <w:t xml:space="preserve">. </w:t>
            </w:r>
          </w:p>
        </w:tc>
      </w:tr>
    </w:tbl>
    <w:p w14:paraId="01189EC2" w14:textId="77777777" w:rsidR="00410820" w:rsidRDefault="00F6798A" w:rsidP="000C4697">
      <w:pPr>
        <w:numPr>
          <w:ilvl w:val="0"/>
          <w:numId w:val="6"/>
        </w:numPr>
        <w:spacing w:before="240"/>
        <w:ind w:right="1021" w:hanging="427"/>
      </w:pPr>
      <w:r>
        <w:t xml:space="preserve">che il firmatario dell’offerta non condivide, ancorché autonomamente, detto potere con altro soggetto legittimato a presentare offerta per conto di altra impresa partecipante a questa gara; </w:t>
      </w:r>
    </w:p>
    <w:p w14:paraId="288F1C38" w14:textId="77777777" w:rsidR="00410820" w:rsidRDefault="00F6798A">
      <w:pPr>
        <w:numPr>
          <w:ilvl w:val="0"/>
          <w:numId w:val="6"/>
        </w:numPr>
        <w:ind w:right="1021" w:hanging="427"/>
      </w:pPr>
      <w:r>
        <w:t>di non aver commesso violazioni gravi definitivamente accertate, alle norme in materia di contributi previdenziali e assistenziali secondo la legislazione italiana o quella dello Stato in cui sono stabilite</w:t>
      </w:r>
      <w:r w:rsidR="004477DA">
        <w:t xml:space="preserve"> (art. 38, co. 1</w:t>
      </w:r>
      <w:r w:rsidR="004477DA" w:rsidRPr="00F82CEA">
        <w:t xml:space="preserve">, </w:t>
      </w:r>
      <w:proofErr w:type="spellStart"/>
      <w:r w:rsidR="004477DA" w:rsidRPr="00F82CEA">
        <w:t>lett</w:t>
      </w:r>
      <w:proofErr w:type="spellEnd"/>
      <w:r w:rsidR="004477DA" w:rsidRPr="00F82CEA">
        <w:t xml:space="preserve">. </w:t>
      </w:r>
      <w:r w:rsidR="004477DA">
        <w:t>i</w:t>
      </w:r>
      <w:r w:rsidR="004477DA" w:rsidRPr="00F82CEA">
        <w:t>) del D</w:t>
      </w:r>
      <w:r w:rsidR="004477DA">
        <w:t xml:space="preserve">. </w:t>
      </w:r>
      <w:proofErr w:type="spellStart"/>
      <w:r w:rsidR="004477DA">
        <w:t>Lgs</w:t>
      </w:r>
      <w:proofErr w:type="spellEnd"/>
      <w:r w:rsidR="004477DA">
        <w:t xml:space="preserve">. 163/2006 e </w:t>
      </w:r>
      <w:proofErr w:type="spellStart"/>
      <w:r w:rsidR="004477DA">
        <w:t>s.m.i.</w:t>
      </w:r>
      <w:proofErr w:type="spellEnd"/>
      <w:r w:rsidR="004477DA">
        <w:t>)</w:t>
      </w:r>
      <w:r>
        <w:t xml:space="preserve">; </w:t>
      </w:r>
    </w:p>
    <w:p w14:paraId="153A5C7A" w14:textId="77777777" w:rsidR="00410820" w:rsidRDefault="00F6798A" w:rsidP="00DE46C7">
      <w:pPr>
        <w:numPr>
          <w:ilvl w:val="0"/>
          <w:numId w:val="6"/>
        </w:numPr>
        <w:spacing w:after="0" w:line="338" w:lineRule="auto"/>
        <w:ind w:right="1021" w:hanging="427"/>
      </w:pPr>
      <w:r>
        <w:t xml:space="preserve">di essere in regola con i versamenti INPS, INAIL  ed a tal fine dichiara quanto segue: Sede operativa, se diversa dalla  sede legale ………………………………………… </w:t>
      </w:r>
    </w:p>
    <w:tbl>
      <w:tblPr>
        <w:tblStyle w:val="TableGrid"/>
        <w:tblW w:w="9211" w:type="dxa"/>
        <w:tblInd w:w="-108" w:type="dxa"/>
        <w:tblCellMar>
          <w:top w:w="181" w:type="dxa"/>
          <w:left w:w="108" w:type="dxa"/>
          <w:bottom w:w="29" w:type="dxa"/>
          <w:right w:w="54" w:type="dxa"/>
        </w:tblCellMar>
        <w:tblLook w:val="04A0" w:firstRow="1" w:lastRow="0" w:firstColumn="1" w:lastColumn="0" w:noHBand="0" w:noVBand="1"/>
      </w:tblPr>
      <w:tblGrid>
        <w:gridCol w:w="4606"/>
        <w:gridCol w:w="4605"/>
      </w:tblGrid>
      <w:tr w:rsidR="00410820" w14:paraId="281C0EBE" w14:textId="77777777">
        <w:trPr>
          <w:trHeight w:val="3194"/>
        </w:trPr>
        <w:tc>
          <w:tcPr>
            <w:tcW w:w="4606" w:type="dxa"/>
            <w:tcBorders>
              <w:top w:val="single" w:sz="4" w:space="0" w:color="000000"/>
              <w:left w:val="single" w:sz="4" w:space="0" w:color="000000"/>
              <w:bottom w:val="single" w:sz="4" w:space="0" w:color="000000"/>
              <w:right w:val="single" w:sz="4" w:space="0" w:color="000000"/>
            </w:tcBorders>
            <w:vAlign w:val="bottom"/>
          </w:tcPr>
          <w:p w14:paraId="7AFA61E9" w14:textId="77777777" w:rsidR="00410820" w:rsidRDefault="00F6798A">
            <w:pPr>
              <w:spacing w:after="96" w:line="259" w:lineRule="auto"/>
              <w:ind w:left="0" w:firstLine="0"/>
              <w:jc w:val="left"/>
            </w:pPr>
            <w:r>
              <w:t xml:space="preserve">C.C.N.L. applicato:     </w:t>
            </w:r>
          </w:p>
          <w:p w14:paraId="728B28EE" w14:textId="77777777" w:rsidR="00410820" w:rsidRDefault="00F6798A">
            <w:pPr>
              <w:spacing w:after="96" w:line="259" w:lineRule="auto"/>
              <w:ind w:left="0" w:firstLine="0"/>
              <w:jc w:val="left"/>
            </w:pPr>
            <w:r>
              <w:t xml:space="preserve">                       </w:t>
            </w:r>
            <w:r>
              <w:rPr>
                <w:bdr w:val="single" w:sz="12" w:space="0" w:color="000000"/>
              </w:rPr>
              <w:t xml:space="preserve">  </w:t>
            </w:r>
            <w:r>
              <w:t xml:space="preserve">     Edile Industria </w:t>
            </w:r>
          </w:p>
          <w:p w14:paraId="5FAE2FAA" w14:textId="77777777" w:rsidR="00410820" w:rsidRDefault="00F6798A">
            <w:pPr>
              <w:spacing w:after="96" w:line="259" w:lineRule="auto"/>
              <w:ind w:left="0" w:firstLine="0"/>
              <w:jc w:val="left"/>
            </w:pPr>
            <w:r>
              <w:t xml:space="preserve">                       </w:t>
            </w:r>
            <w:r>
              <w:rPr>
                <w:bdr w:val="single" w:sz="12" w:space="0" w:color="000000"/>
              </w:rPr>
              <w:t xml:space="preserve">  </w:t>
            </w:r>
            <w:r>
              <w:t xml:space="preserve">     Edile Piccola Media Impresa </w:t>
            </w:r>
          </w:p>
          <w:p w14:paraId="38677AAE" w14:textId="77777777" w:rsidR="00410820" w:rsidRDefault="00F6798A">
            <w:pPr>
              <w:spacing w:after="96" w:line="259" w:lineRule="auto"/>
              <w:ind w:left="0" w:firstLine="0"/>
              <w:jc w:val="left"/>
            </w:pPr>
            <w:r>
              <w:t xml:space="preserve">                       </w:t>
            </w:r>
            <w:r>
              <w:rPr>
                <w:bdr w:val="single" w:sz="12" w:space="0" w:color="000000"/>
              </w:rPr>
              <w:t xml:space="preserve">  </w:t>
            </w:r>
            <w:r>
              <w:t xml:space="preserve">     Edile Cooperazione </w:t>
            </w:r>
          </w:p>
          <w:p w14:paraId="74DA2A97" w14:textId="77777777" w:rsidR="00410820" w:rsidRDefault="00F6798A">
            <w:pPr>
              <w:spacing w:after="120" w:line="259" w:lineRule="auto"/>
              <w:ind w:left="0" w:firstLine="0"/>
              <w:jc w:val="left"/>
            </w:pPr>
            <w:r>
              <w:t xml:space="preserve">                       </w:t>
            </w:r>
            <w:r>
              <w:rPr>
                <w:bdr w:val="single" w:sz="12" w:space="0" w:color="000000"/>
              </w:rPr>
              <w:t xml:space="preserve">  </w:t>
            </w:r>
            <w:r>
              <w:t xml:space="preserve">     Edile Artigianato </w:t>
            </w:r>
          </w:p>
          <w:p w14:paraId="70A0EAB3" w14:textId="77777777" w:rsidR="00410820" w:rsidRDefault="00F6798A">
            <w:pPr>
              <w:tabs>
                <w:tab w:val="center" w:pos="3068"/>
                <w:tab w:val="right" w:pos="4444"/>
              </w:tabs>
              <w:spacing w:after="0" w:line="259" w:lineRule="auto"/>
              <w:ind w:left="0" w:firstLine="0"/>
              <w:jc w:val="left"/>
            </w:pPr>
            <w:r>
              <w:t xml:space="preserve">                       </w:t>
            </w:r>
            <w:r>
              <w:rPr>
                <w:bdr w:val="single" w:sz="12" w:space="0" w:color="000000"/>
              </w:rPr>
              <w:t xml:space="preserve">  </w:t>
            </w:r>
            <w:r>
              <w:t xml:space="preserve">       Altro </w:t>
            </w:r>
            <w:r>
              <w:tab/>
              <w:t xml:space="preserve">non </w:t>
            </w:r>
            <w:r>
              <w:tab/>
              <w:t xml:space="preserve">edile </w:t>
            </w:r>
          </w:p>
          <w:p w14:paraId="6858BB01" w14:textId="77777777" w:rsidR="00410820" w:rsidRDefault="00F6798A">
            <w:pPr>
              <w:spacing w:after="96" w:line="259" w:lineRule="auto"/>
              <w:ind w:left="427" w:firstLine="0"/>
              <w:jc w:val="left"/>
            </w:pPr>
            <w:r>
              <w:t xml:space="preserve">…………………………. indicare CCNL </w:t>
            </w:r>
          </w:p>
          <w:p w14:paraId="2F0AF772" w14:textId="77777777" w:rsidR="00410820" w:rsidRDefault="00F6798A">
            <w:pPr>
              <w:spacing w:after="0" w:line="259" w:lineRule="auto"/>
              <w:ind w:left="0" w:firstLine="0"/>
              <w:jc w:val="left"/>
            </w:pPr>
            <w:r>
              <w:t xml:space="preserve">     </w:t>
            </w:r>
          </w:p>
        </w:tc>
        <w:tc>
          <w:tcPr>
            <w:tcW w:w="4606" w:type="dxa"/>
            <w:tcBorders>
              <w:top w:val="single" w:sz="4" w:space="0" w:color="000000"/>
              <w:left w:val="single" w:sz="4" w:space="0" w:color="000000"/>
              <w:bottom w:val="single" w:sz="4" w:space="0" w:color="000000"/>
              <w:right w:val="single" w:sz="4" w:space="0" w:color="000000"/>
            </w:tcBorders>
          </w:tcPr>
          <w:p w14:paraId="52C3A156" w14:textId="77777777" w:rsidR="00410820" w:rsidRDefault="00F6798A">
            <w:pPr>
              <w:spacing w:after="96" w:line="259" w:lineRule="auto"/>
              <w:ind w:left="0" w:firstLine="0"/>
              <w:jc w:val="left"/>
            </w:pPr>
            <w:r>
              <w:t xml:space="preserve">di avere la seguente dimensione aziendale: </w:t>
            </w:r>
          </w:p>
          <w:p w14:paraId="361140AD" w14:textId="77777777" w:rsidR="00410820" w:rsidRDefault="00F6798A">
            <w:pPr>
              <w:spacing w:after="0" w:line="338" w:lineRule="auto"/>
              <w:ind w:left="0" w:right="466" w:firstLine="0"/>
              <w:jc w:val="left"/>
            </w:pPr>
            <w:r>
              <w:t xml:space="preserve">                       </w:t>
            </w:r>
            <w:r>
              <w:rPr>
                <w:bdr w:val="single" w:sz="12" w:space="0" w:color="000000"/>
              </w:rPr>
              <w:t xml:space="preserve">  </w:t>
            </w:r>
            <w:r>
              <w:t xml:space="preserve">      da zero a 5 dipendenti                        </w:t>
            </w:r>
            <w:r>
              <w:rPr>
                <w:bdr w:val="single" w:sz="12" w:space="0" w:color="000000"/>
              </w:rPr>
              <w:t xml:space="preserve">  </w:t>
            </w:r>
            <w:r>
              <w:t xml:space="preserve">      da 6 a 15 dipendenti                        </w:t>
            </w:r>
            <w:r>
              <w:rPr>
                <w:bdr w:val="single" w:sz="12" w:space="0" w:color="000000"/>
              </w:rPr>
              <w:t xml:space="preserve">  </w:t>
            </w:r>
            <w:r>
              <w:t xml:space="preserve">      da 16 a 50 dipendenti                        </w:t>
            </w:r>
            <w:r>
              <w:rPr>
                <w:bdr w:val="single" w:sz="12" w:space="0" w:color="000000"/>
              </w:rPr>
              <w:t xml:space="preserve">  </w:t>
            </w:r>
            <w:r>
              <w:t xml:space="preserve">     da 51 a 100 dipendenti                        </w:t>
            </w:r>
            <w:r>
              <w:rPr>
                <w:bdr w:val="single" w:sz="12" w:space="0" w:color="000000"/>
              </w:rPr>
              <w:t xml:space="preserve">  </w:t>
            </w:r>
            <w:r>
              <w:t xml:space="preserve">      oltre 100 dipendenti </w:t>
            </w:r>
          </w:p>
          <w:p w14:paraId="4EEAFDEB" w14:textId="77777777" w:rsidR="00410820" w:rsidRDefault="00F6798A">
            <w:pPr>
              <w:spacing w:after="0" w:line="259" w:lineRule="auto"/>
              <w:ind w:left="0" w:firstLine="0"/>
              <w:jc w:val="left"/>
            </w:pPr>
            <w:r>
              <w:t xml:space="preserve"> </w:t>
            </w:r>
          </w:p>
        </w:tc>
      </w:tr>
    </w:tbl>
    <w:p w14:paraId="576E57DA" w14:textId="77777777" w:rsidR="00410820" w:rsidRDefault="00F6798A">
      <w:pPr>
        <w:spacing w:after="120" w:line="259" w:lineRule="auto"/>
        <w:ind w:left="0" w:firstLine="0"/>
        <w:jc w:val="left"/>
      </w:pPr>
      <w:r>
        <w:t xml:space="preserve"> </w:t>
      </w:r>
    </w:p>
    <w:p w14:paraId="2ABDD1E4" w14:textId="72DCFB67" w:rsidR="00410820" w:rsidRDefault="004474E9" w:rsidP="004474E9">
      <w:pPr>
        <w:tabs>
          <w:tab w:val="center" w:pos="4761"/>
          <w:tab w:val="center" w:pos="9323"/>
        </w:tabs>
        <w:spacing w:after="10"/>
        <w:ind w:left="-15" w:right="1035" w:firstLine="0"/>
        <w:jc w:val="left"/>
      </w:pPr>
      <w:r>
        <w:t xml:space="preserve">INAIL  </w:t>
      </w:r>
      <w:r w:rsidR="00F6798A">
        <w:t xml:space="preserve">– codice </w:t>
      </w:r>
      <w:r>
        <w:t>Ditta ……………………………………………………………………….……………………</w:t>
      </w:r>
      <w:r w:rsidR="00F6798A">
        <w:t xml:space="preserve">                       </w:t>
      </w:r>
    </w:p>
    <w:p w14:paraId="1E86C661" w14:textId="77777777" w:rsidR="004474E9" w:rsidRDefault="004474E9" w:rsidP="004474E9">
      <w:pPr>
        <w:tabs>
          <w:tab w:val="center" w:pos="2065"/>
          <w:tab w:val="center" w:pos="4045"/>
          <w:tab w:val="center" w:pos="6560"/>
          <w:tab w:val="center" w:pos="9144"/>
        </w:tabs>
        <w:spacing w:after="10"/>
        <w:ind w:left="-15" w:firstLine="0"/>
        <w:jc w:val="left"/>
      </w:pPr>
      <w:r>
        <w:t xml:space="preserve">INAIL </w:t>
      </w:r>
      <w:r w:rsidR="00F6798A">
        <w:t xml:space="preserve">- </w:t>
      </w:r>
      <w:r>
        <w:t xml:space="preserve">Posizioni </w:t>
      </w:r>
      <w:r>
        <w:tab/>
        <w:t xml:space="preserve">assicurative </w:t>
      </w:r>
      <w:r w:rsidR="00F6798A">
        <w:t>territoriali ……………………………………………………………</w:t>
      </w:r>
      <w:r>
        <w:t>……………………..</w:t>
      </w:r>
    </w:p>
    <w:p w14:paraId="5E3972C4" w14:textId="7B1788FE" w:rsidR="00410820" w:rsidRDefault="004474E9" w:rsidP="004474E9">
      <w:pPr>
        <w:tabs>
          <w:tab w:val="center" w:pos="2065"/>
          <w:tab w:val="center" w:pos="4045"/>
          <w:tab w:val="center" w:pos="6560"/>
          <w:tab w:val="center" w:pos="9144"/>
        </w:tabs>
        <w:spacing w:after="10"/>
        <w:ind w:left="-15" w:firstLine="0"/>
        <w:jc w:val="left"/>
      </w:pPr>
      <w:r>
        <w:t>…………………………………………………………………………………………………………………………………………………</w:t>
      </w:r>
      <w:r w:rsidR="00F6798A">
        <w:t xml:space="preserve"> </w:t>
      </w:r>
    </w:p>
    <w:p w14:paraId="5CF4A4FD" w14:textId="77777777" w:rsidR="00410820" w:rsidRDefault="00F6798A">
      <w:pPr>
        <w:ind w:left="-5" w:right="1021"/>
      </w:pPr>
      <w:r>
        <w:t xml:space="preserve">INPS - matricola  azienda …………………………..  INPS - Sede competente ……………… </w:t>
      </w:r>
    </w:p>
    <w:p w14:paraId="306A6B4F" w14:textId="77777777" w:rsidR="00410820" w:rsidRDefault="00F6798A">
      <w:pPr>
        <w:ind w:left="-5" w:right="1021"/>
      </w:pPr>
      <w:r>
        <w:t xml:space="preserve">CASSA EDILE: denominazione ………………., </w:t>
      </w:r>
      <w:proofErr w:type="spellStart"/>
      <w:r>
        <w:t>Prov</w:t>
      </w:r>
      <w:proofErr w:type="spellEnd"/>
      <w:r>
        <w:t xml:space="preserve">. ………, N. iscrizione ………………… </w:t>
      </w:r>
    </w:p>
    <w:p w14:paraId="7DA370AA" w14:textId="77777777" w:rsidR="00410820" w:rsidRDefault="00F6798A">
      <w:pPr>
        <w:spacing w:after="96" w:line="259" w:lineRule="auto"/>
        <w:ind w:left="0" w:firstLine="0"/>
        <w:jc w:val="left"/>
      </w:pPr>
      <w:r>
        <w:t xml:space="preserve"> </w:t>
      </w:r>
    </w:p>
    <w:p w14:paraId="02262817" w14:textId="77777777" w:rsidR="00410820" w:rsidRDefault="00F6798A">
      <w:pPr>
        <w:numPr>
          <w:ilvl w:val="0"/>
          <w:numId w:val="6"/>
        </w:numPr>
        <w:ind w:right="1021" w:hanging="427"/>
      </w:pPr>
      <w:r>
        <w:t xml:space="preserve">che l’Ufficio dell’Agenzia delle Entrate presso il quale si è iscritti è il seguente: </w:t>
      </w:r>
    </w:p>
    <w:p w14:paraId="0CDCB76D" w14:textId="77777777" w:rsidR="00410820" w:rsidRDefault="00F6798A">
      <w:pPr>
        <w:ind w:left="-5" w:right="1021"/>
      </w:pPr>
      <w:r>
        <w:t xml:space="preserve">………………………………………………………………………………………………………… </w:t>
      </w:r>
    </w:p>
    <w:p w14:paraId="0A758581" w14:textId="77777777" w:rsidR="00410820" w:rsidRDefault="00F6798A">
      <w:pPr>
        <w:numPr>
          <w:ilvl w:val="0"/>
          <w:numId w:val="6"/>
        </w:numPr>
        <w:spacing w:after="0"/>
        <w:ind w:right="1021" w:hanging="427"/>
      </w:pPr>
      <w:r>
        <w:lastRenderedPageBreak/>
        <w:t xml:space="preserve">di prendere atto che non si applicano le cause di esclusione di cui all’art. 38 del D. </w:t>
      </w:r>
      <w:proofErr w:type="spellStart"/>
      <w:r>
        <w:t>Lgs</w:t>
      </w:r>
      <w:proofErr w:type="spellEnd"/>
      <w:r>
        <w:t xml:space="preserve">. 163/2006 e </w:t>
      </w:r>
      <w:proofErr w:type="spellStart"/>
      <w:r>
        <w:t>s.m.i.</w:t>
      </w:r>
      <w:proofErr w:type="spellEnd"/>
      <w:r>
        <w:t xml:space="preserve"> alle aziende o società sottoposte a sequestro o confisca ai sensi degli artt. 20 e 24 del D. </w:t>
      </w:r>
      <w:proofErr w:type="spellStart"/>
      <w:r>
        <w:t>Lgs</w:t>
      </w:r>
      <w:proofErr w:type="spellEnd"/>
      <w:r>
        <w:t xml:space="preserve">. 159/2011 ed affidate ad un custode o amministratore giudiziario, limitatamente a quelle riferite al periodo precedente al predetto affidamento, o finanziario </w:t>
      </w:r>
    </w:p>
    <w:p w14:paraId="598F531C" w14:textId="77777777" w:rsidR="00410820" w:rsidRPr="00F82CEA" w:rsidRDefault="00F6798A" w:rsidP="00F82CEA">
      <w:pPr>
        <w:ind w:left="437" w:right="1021"/>
        <w:rPr>
          <w:lang w:val="en-US"/>
        </w:rPr>
      </w:pPr>
      <w:r w:rsidRPr="00F6798A">
        <w:rPr>
          <w:lang w:val="en-US"/>
        </w:rPr>
        <w:t xml:space="preserve">(art. 38, co. 1-bis, D. </w:t>
      </w:r>
      <w:proofErr w:type="spellStart"/>
      <w:r w:rsidRPr="00F6798A">
        <w:rPr>
          <w:lang w:val="en-US"/>
        </w:rPr>
        <w:t>Lgs</w:t>
      </w:r>
      <w:proofErr w:type="spellEnd"/>
      <w:r w:rsidRPr="00F6798A">
        <w:rPr>
          <w:lang w:val="en-US"/>
        </w:rPr>
        <w:t xml:space="preserve">. 163/2006 e </w:t>
      </w:r>
      <w:proofErr w:type="spellStart"/>
      <w:r w:rsidRPr="00F6798A">
        <w:rPr>
          <w:lang w:val="en-US"/>
        </w:rPr>
        <w:t>s.m.i</w:t>
      </w:r>
      <w:proofErr w:type="spellEnd"/>
      <w:r w:rsidRPr="00F6798A">
        <w:rPr>
          <w:lang w:val="en-US"/>
        </w:rPr>
        <w:t xml:space="preserve">.); </w:t>
      </w:r>
    </w:p>
    <w:p w14:paraId="6A743F06" w14:textId="77777777" w:rsidR="00410820" w:rsidRPr="00BD6393" w:rsidRDefault="00F6798A">
      <w:pPr>
        <w:numPr>
          <w:ilvl w:val="0"/>
          <w:numId w:val="6"/>
        </w:numPr>
        <w:ind w:right="1021" w:hanging="427"/>
        <w:rPr>
          <w:color w:val="auto"/>
        </w:rPr>
      </w:pPr>
      <w:r>
        <w:t xml:space="preserve">di non trovarsi in nessuna delle cause ostative cause ostative alla partecipazione a procedure ad evidenza pubblica, ovvero a contrattare con la pubblica amministrazione, previste dalla normativa vigente. </w:t>
      </w:r>
    </w:p>
    <w:p w14:paraId="08A2CB09" w14:textId="77777777" w:rsidR="00410820" w:rsidRPr="00BD6393" w:rsidRDefault="00F6798A" w:rsidP="00BD6393">
      <w:pPr>
        <w:numPr>
          <w:ilvl w:val="0"/>
          <w:numId w:val="6"/>
        </w:numPr>
        <w:spacing w:after="134"/>
        <w:ind w:right="1021" w:hanging="427"/>
        <w:rPr>
          <w:color w:val="auto"/>
        </w:rPr>
      </w:pPr>
      <w:r w:rsidRPr="00BD6393">
        <w:rPr>
          <w:color w:val="auto"/>
        </w:rPr>
        <w:t>di essere in possesso dell’iscrizione all’ Albo Nazionale Gestori Ambientali, di cui all’art. 212 del D.Lgs.3 Aprile 2006 n.152, nelle categorie e classi previste nel Decreto Ministero dell’Ambiente 28 Aprile 1998, n. 406 e precisamente</w:t>
      </w:r>
      <w:r w:rsidR="00BD6393" w:rsidRPr="00BD6393">
        <w:rPr>
          <w:color w:val="auto"/>
        </w:rPr>
        <w:t xml:space="preserve"> nella Categoria 1 </w:t>
      </w:r>
      <w:r w:rsidRPr="00BD6393">
        <w:rPr>
          <w:color w:val="auto"/>
        </w:rPr>
        <w:t>- “raccolta e trasporto di rifiuti urbani ed assimilati</w:t>
      </w:r>
      <w:r w:rsidR="00BD6393" w:rsidRPr="00BD6393">
        <w:rPr>
          <w:color w:val="auto"/>
        </w:rPr>
        <w:t>”, Classe “C” o superiore.</w:t>
      </w:r>
    </w:p>
    <w:p w14:paraId="6853C36D" w14:textId="77777777" w:rsidR="00410820" w:rsidRDefault="00F6798A">
      <w:pPr>
        <w:numPr>
          <w:ilvl w:val="0"/>
          <w:numId w:val="6"/>
        </w:numPr>
        <w:ind w:right="1021" w:hanging="427"/>
      </w:pPr>
      <w:r>
        <w:t xml:space="preserve">di essere in possesso:  </w:t>
      </w:r>
    </w:p>
    <w:p w14:paraId="707D1E69" w14:textId="77777777" w:rsidR="00410820" w:rsidRDefault="00F6798A">
      <w:pPr>
        <w:tabs>
          <w:tab w:val="center" w:pos="5034"/>
        </w:tabs>
        <w:spacing w:after="28"/>
        <w:ind w:left="-15" w:firstLine="0"/>
        <w:jc w:val="left"/>
      </w:pPr>
      <w:r>
        <w:t xml:space="preserve"> </w:t>
      </w:r>
      <w:r>
        <w:tab/>
        <w:t xml:space="preserve">della certificazione del sistema di qualità conforme alle norme europee della serie </w:t>
      </w:r>
      <w:r>
        <w:rPr>
          <w:b/>
        </w:rPr>
        <w:t xml:space="preserve">UNI EN ISO </w:t>
      </w:r>
    </w:p>
    <w:p w14:paraId="0B049EFB" w14:textId="77777777" w:rsidR="00410820" w:rsidRDefault="00F6798A">
      <w:pPr>
        <w:ind w:left="437" w:right="1021"/>
      </w:pPr>
      <w:r>
        <w:rPr>
          <w:b/>
        </w:rPr>
        <w:t>9001</w:t>
      </w:r>
      <w:r>
        <w:t xml:space="preserve">, </w:t>
      </w:r>
      <w:r>
        <w:tab/>
        <w:t xml:space="preserve">rilasciato </w:t>
      </w:r>
      <w:r>
        <w:tab/>
        <w:t xml:space="preserve">da </w:t>
      </w:r>
      <w:r>
        <w:tab/>
        <w:t xml:space="preserve">…………………………………… </w:t>
      </w:r>
      <w:r>
        <w:tab/>
        <w:t xml:space="preserve">relativo </w:t>
      </w:r>
      <w:r>
        <w:tab/>
        <w:t xml:space="preserve">alle </w:t>
      </w:r>
      <w:r>
        <w:tab/>
        <w:t xml:space="preserve">seguenti </w:t>
      </w:r>
      <w:r>
        <w:tab/>
        <w:t xml:space="preserve">attività ……………………………………………………………………………... </w:t>
      </w:r>
    </w:p>
    <w:p w14:paraId="4B53A7F9" w14:textId="77777777" w:rsidR="00410820" w:rsidRDefault="00F6798A">
      <w:pPr>
        <w:numPr>
          <w:ilvl w:val="0"/>
          <w:numId w:val="7"/>
        </w:numPr>
        <w:ind w:right="1021" w:hanging="427"/>
      </w:pPr>
      <w:r>
        <w:t xml:space="preserve">di essere in possesso:  </w:t>
      </w:r>
    </w:p>
    <w:p w14:paraId="635FDC6A" w14:textId="411E2205" w:rsidR="00410820" w:rsidRDefault="00F6798A">
      <w:pPr>
        <w:ind w:left="412" w:right="1021" w:hanging="427"/>
      </w:pPr>
      <w:r>
        <w:t xml:space="preserve"> </w:t>
      </w:r>
      <w:r w:rsidR="00E109CA">
        <w:tab/>
      </w:r>
      <w:r>
        <w:t xml:space="preserve">della certificazione del sistema di qualità conforme alle norme europee della serie </w:t>
      </w:r>
      <w:r w:rsidR="00086AEB">
        <w:rPr>
          <w:b/>
        </w:rPr>
        <w:t>OHSAS 18</w:t>
      </w:r>
      <w:r>
        <w:rPr>
          <w:b/>
        </w:rPr>
        <w:t>001</w:t>
      </w:r>
      <w:r>
        <w:t xml:space="preserve"> per la sicurezza sul lavoro o equivalente, …………………………………… relativo alle seguenti attività ……………………………………………………………………………... </w:t>
      </w:r>
    </w:p>
    <w:p w14:paraId="6F97A9FE" w14:textId="2DB0098A" w:rsidR="00025C1C" w:rsidRDefault="00F6798A" w:rsidP="00025C1C">
      <w:pPr>
        <w:numPr>
          <w:ilvl w:val="0"/>
          <w:numId w:val="7"/>
        </w:numPr>
        <w:spacing w:after="0" w:line="259" w:lineRule="auto"/>
        <w:ind w:left="0" w:right="1021" w:firstLine="0"/>
        <w:jc w:val="left"/>
      </w:pPr>
      <w:r>
        <w:t xml:space="preserve">di aver eseguito a regola d’arte </w:t>
      </w:r>
      <w:r w:rsidRPr="00E109CA">
        <w:rPr>
          <w:i/>
        </w:rPr>
        <w:t>negli ultimi tre anni (</w:t>
      </w:r>
      <w:r w:rsidR="001F5076" w:rsidRPr="00BA2B7D">
        <w:rPr>
          <w:color w:val="auto"/>
        </w:rPr>
        <w:t>2013, 2014, 2015</w:t>
      </w:r>
      <w:r w:rsidRPr="00E109CA">
        <w:rPr>
          <w:i/>
        </w:rPr>
        <w:t xml:space="preserve">), servizi </w:t>
      </w:r>
      <w:r w:rsidR="00E109CA" w:rsidRPr="00E109CA">
        <w:rPr>
          <w:i/>
        </w:rPr>
        <w:t>per attività cimiteriali analoghi a quelle oggetto di gara</w:t>
      </w:r>
      <w:r>
        <w:t>, presso uno o più Comuni e/o Consorzio di Comuni e/o altri Enti pubblici, di cui almeno 1 (uno) Comune avente popolazione pari o superiore a 2</w:t>
      </w:r>
      <w:r w:rsidR="00E109CA">
        <w:t>3</w:t>
      </w:r>
      <w:r>
        <w:t>.000 (venti</w:t>
      </w:r>
      <w:r w:rsidR="00E109CA">
        <w:t>tre</w:t>
      </w:r>
      <w:r w:rsidR="00025C1C">
        <w:t xml:space="preserve">mila) abitanti. </w:t>
      </w:r>
    </w:p>
    <w:p w14:paraId="28616D29" w14:textId="77777777" w:rsidR="00410820" w:rsidRDefault="00F6798A" w:rsidP="00025C1C">
      <w:pPr>
        <w:spacing w:after="0" w:line="259" w:lineRule="auto"/>
        <w:ind w:left="0" w:right="1021" w:firstLine="0"/>
        <w:jc w:val="left"/>
      </w:pPr>
      <w:r>
        <w:t xml:space="preserve"> </w:t>
      </w:r>
    </w:p>
    <w:p w14:paraId="3CA58959" w14:textId="77777777" w:rsidR="00F84992" w:rsidRDefault="00F84992">
      <w:pPr>
        <w:numPr>
          <w:ilvl w:val="0"/>
          <w:numId w:val="7"/>
        </w:numPr>
        <w:ind w:right="1021" w:hanging="427"/>
      </w:pPr>
      <w:r w:rsidRPr="00AC3B7A">
        <w:t>di avere alle proprie dipendenze un organico in possesso delle idonee competenze ed in particolare:</w:t>
      </w:r>
    </w:p>
    <w:p w14:paraId="0BF98893" w14:textId="77777777" w:rsidR="004474E9" w:rsidRDefault="004474E9" w:rsidP="004474E9">
      <w:pPr>
        <w:pStyle w:val="Paragrafoelenco"/>
      </w:pPr>
    </w:p>
    <w:p w14:paraId="6F5ED1AC" w14:textId="77777777" w:rsidR="00D413B7" w:rsidRDefault="00D413B7" w:rsidP="004474E9">
      <w:pPr>
        <w:pStyle w:val="Paragrafoelenco"/>
      </w:pPr>
    </w:p>
    <w:p w14:paraId="239EB184" w14:textId="77777777" w:rsidR="00D413B7" w:rsidRDefault="00D413B7" w:rsidP="004474E9">
      <w:pPr>
        <w:pStyle w:val="Paragrafoelenco"/>
      </w:pPr>
    </w:p>
    <w:p w14:paraId="1A0CDC83" w14:textId="77777777" w:rsidR="00D413B7" w:rsidRDefault="00D413B7" w:rsidP="004474E9">
      <w:pPr>
        <w:pStyle w:val="Paragrafoelenco"/>
      </w:pPr>
    </w:p>
    <w:p w14:paraId="7A7452F8" w14:textId="77777777" w:rsidR="00D413B7" w:rsidRDefault="00D413B7" w:rsidP="004474E9">
      <w:pPr>
        <w:pStyle w:val="Paragrafoelenco"/>
      </w:pPr>
    </w:p>
    <w:p w14:paraId="5B9FFBF0" w14:textId="77777777" w:rsidR="00D413B7" w:rsidRDefault="00D413B7" w:rsidP="004474E9">
      <w:pPr>
        <w:pStyle w:val="Paragrafoelenco"/>
      </w:pPr>
    </w:p>
    <w:p w14:paraId="23910C2B" w14:textId="77777777" w:rsidR="00D413B7" w:rsidRDefault="00D413B7" w:rsidP="004474E9">
      <w:pPr>
        <w:pStyle w:val="Paragrafoelenco"/>
      </w:pPr>
    </w:p>
    <w:p w14:paraId="0E8C8944" w14:textId="77777777" w:rsidR="00D413B7" w:rsidRDefault="00D413B7" w:rsidP="004474E9">
      <w:pPr>
        <w:pStyle w:val="Paragrafoelenco"/>
      </w:pPr>
    </w:p>
    <w:p w14:paraId="407ABFA8" w14:textId="77777777" w:rsidR="00D413B7" w:rsidRDefault="00D413B7" w:rsidP="004474E9">
      <w:pPr>
        <w:pStyle w:val="Paragrafoelenco"/>
      </w:pPr>
    </w:p>
    <w:p w14:paraId="40177496" w14:textId="77777777" w:rsidR="00D413B7" w:rsidRDefault="00D413B7" w:rsidP="004474E9">
      <w:pPr>
        <w:pStyle w:val="Paragrafoelenco"/>
      </w:pPr>
    </w:p>
    <w:tbl>
      <w:tblPr>
        <w:tblStyle w:val="TableGrid"/>
        <w:tblW w:w="8993" w:type="dxa"/>
        <w:tblInd w:w="641" w:type="dxa"/>
        <w:tblCellMar>
          <w:left w:w="70" w:type="dxa"/>
          <w:bottom w:w="27" w:type="dxa"/>
          <w:right w:w="115" w:type="dxa"/>
        </w:tblCellMar>
        <w:tblLook w:val="04A0" w:firstRow="1" w:lastRow="0" w:firstColumn="1" w:lastColumn="0" w:noHBand="0" w:noVBand="1"/>
      </w:tblPr>
      <w:tblGrid>
        <w:gridCol w:w="5450"/>
        <w:gridCol w:w="3543"/>
      </w:tblGrid>
      <w:tr w:rsidR="00F84992" w14:paraId="4AABEB57" w14:textId="77777777" w:rsidTr="00AC3B7A">
        <w:trPr>
          <w:trHeight w:val="422"/>
        </w:trPr>
        <w:tc>
          <w:tcPr>
            <w:tcW w:w="5450" w:type="dxa"/>
            <w:tcBorders>
              <w:top w:val="single" w:sz="4" w:space="0" w:color="000000"/>
              <w:left w:val="single" w:sz="4" w:space="0" w:color="000000"/>
              <w:bottom w:val="single" w:sz="4" w:space="0" w:color="000000"/>
              <w:right w:val="single" w:sz="4" w:space="0" w:color="000000"/>
            </w:tcBorders>
            <w:vAlign w:val="bottom"/>
          </w:tcPr>
          <w:p w14:paraId="3592F1CD" w14:textId="77777777" w:rsidR="00F84992" w:rsidRDefault="00F84992" w:rsidP="005C62AC">
            <w:pPr>
              <w:spacing w:after="0" w:line="259" w:lineRule="auto"/>
              <w:ind w:left="0" w:firstLine="0"/>
              <w:jc w:val="left"/>
            </w:pPr>
            <w:r>
              <w:lastRenderedPageBreak/>
              <w:t xml:space="preserve">Ruolo </w:t>
            </w:r>
          </w:p>
        </w:tc>
        <w:tc>
          <w:tcPr>
            <w:tcW w:w="3543" w:type="dxa"/>
            <w:tcBorders>
              <w:top w:val="single" w:sz="4" w:space="0" w:color="000000"/>
              <w:left w:val="single" w:sz="4" w:space="0" w:color="000000"/>
              <w:bottom w:val="single" w:sz="4" w:space="0" w:color="000000"/>
              <w:right w:val="single" w:sz="4" w:space="0" w:color="000000"/>
            </w:tcBorders>
            <w:vAlign w:val="bottom"/>
          </w:tcPr>
          <w:p w14:paraId="61531079" w14:textId="77777777" w:rsidR="00F84992" w:rsidRDefault="00F84992" w:rsidP="005C62AC">
            <w:pPr>
              <w:spacing w:after="0" w:line="259" w:lineRule="auto"/>
              <w:ind w:left="0" w:firstLine="0"/>
              <w:jc w:val="left"/>
            </w:pPr>
            <w:r>
              <w:t>Nominativi</w:t>
            </w:r>
          </w:p>
        </w:tc>
      </w:tr>
      <w:tr w:rsidR="00F84992" w14:paraId="78637BF2" w14:textId="77777777" w:rsidTr="00AC3B7A">
        <w:trPr>
          <w:trHeight w:val="425"/>
        </w:trPr>
        <w:tc>
          <w:tcPr>
            <w:tcW w:w="5450" w:type="dxa"/>
            <w:tcBorders>
              <w:top w:val="single" w:sz="4" w:space="0" w:color="000000"/>
              <w:left w:val="single" w:sz="4" w:space="0" w:color="000000"/>
              <w:bottom w:val="single" w:sz="4" w:space="0" w:color="000000"/>
              <w:right w:val="single" w:sz="4" w:space="0" w:color="000000"/>
            </w:tcBorders>
            <w:vAlign w:val="center"/>
          </w:tcPr>
          <w:p w14:paraId="40704C56" w14:textId="77777777" w:rsidR="00F84992" w:rsidRPr="00F84992" w:rsidRDefault="00F84992" w:rsidP="00AC3B7A">
            <w:pPr>
              <w:spacing w:after="0" w:line="259" w:lineRule="auto"/>
              <w:ind w:left="0" w:firstLine="0"/>
            </w:pPr>
            <w:r w:rsidRPr="00F84992">
              <w:t>N.1 Responsabile tecnico per attività cimiteriali con anzianità nel ruolo richiesto di almeno 5 anni</w:t>
            </w:r>
          </w:p>
        </w:tc>
        <w:tc>
          <w:tcPr>
            <w:tcW w:w="3543" w:type="dxa"/>
            <w:tcBorders>
              <w:top w:val="single" w:sz="4" w:space="0" w:color="000000"/>
              <w:left w:val="single" w:sz="4" w:space="0" w:color="000000"/>
              <w:bottom w:val="single" w:sz="4" w:space="0" w:color="000000"/>
              <w:right w:val="single" w:sz="4" w:space="0" w:color="000000"/>
            </w:tcBorders>
            <w:vAlign w:val="bottom"/>
          </w:tcPr>
          <w:p w14:paraId="2F2D5004" w14:textId="77777777" w:rsidR="00F84992" w:rsidRDefault="00F84992" w:rsidP="005C62AC">
            <w:pPr>
              <w:spacing w:after="0" w:line="259" w:lineRule="auto"/>
              <w:ind w:left="0" w:firstLine="0"/>
              <w:jc w:val="left"/>
            </w:pPr>
            <w:r>
              <w:rPr>
                <w:b/>
              </w:rPr>
              <w:t xml:space="preserve"> </w:t>
            </w:r>
          </w:p>
        </w:tc>
      </w:tr>
      <w:tr w:rsidR="00F84992" w14:paraId="664BB031" w14:textId="77777777" w:rsidTr="00AC3B7A">
        <w:trPr>
          <w:trHeight w:val="422"/>
        </w:trPr>
        <w:tc>
          <w:tcPr>
            <w:tcW w:w="5450" w:type="dxa"/>
            <w:tcBorders>
              <w:top w:val="single" w:sz="4" w:space="0" w:color="000000"/>
              <w:left w:val="single" w:sz="4" w:space="0" w:color="000000"/>
              <w:bottom w:val="single" w:sz="4" w:space="0" w:color="000000"/>
              <w:right w:val="single" w:sz="4" w:space="0" w:color="000000"/>
            </w:tcBorders>
            <w:vAlign w:val="center"/>
          </w:tcPr>
          <w:p w14:paraId="1B96F298" w14:textId="77777777" w:rsidR="00F84992" w:rsidRPr="00F84992" w:rsidRDefault="00F84992" w:rsidP="00AC3B7A">
            <w:pPr>
              <w:spacing w:after="0" w:line="259" w:lineRule="auto"/>
              <w:ind w:left="0" w:firstLine="0"/>
            </w:pPr>
            <w:r w:rsidRPr="00F84992">
              <w:t>N.1 Responsabile tecnico per attività del verde Dott. Agronomo con anzianità nel ruolo richiesto di almeno 5 anni</w:t>
            </w:r>
          </w:p>
        </w:tc>
        <w:tc>
          <w:tcPr>
            <w:tcW w:w="3543" w:type="dxa"/>
            <w:tcBorders>
              <w:top w:val="single" w:sz="4" w:space="0" w:color="000000"/>
              <w:left w:val="single" w:sz="4" w:space="0" w:color="000000"/>
              <w:bottom w:val="single" w:sz="4" w:space="0" w:color="000000"/>
              <w:right w:val="single" w:sz="4" w:space="0" w:color="000000"/>
            </w:tcBorders>
            <w:vAlign w:val="bottom"/>
          </w:tcPr>
          <w:p w14:paraId="08E5787B" w14:textId="77777777" w:rsidR="00F84992" w:rsidRDefault="00F84992" w:rsidP="00F84992">
            <w:pPr>
              <w:spacing w:after="0" w:line="259" w:lineRule="auto"/>
              <w:ind w:left="0" w:firstLine="0"/>
              <w:jc w:val="left"/>
            </w:pPr>
            <w:r>
              <w:rPr>
                <w:b/>
              </w:rPr>
              <w:t xml:space="preserve"> </w:t>
            </w:r>
          </w:p>
        </w:tc>
      </w:tr>
      <w:tr w:rsidR="00AC3B7A" w14:paraId="5C1DF0B5" w14:textId="77777777" w:rsidTr="00AC3B7A">
        <w:trPr>
          <w:trHeight w:val="422"/>
        </w:trPr>
        <w:tc>
          <w:tcPr>
            <w:tcW w:w="5450" w:type="dxa"/>
            <w:vMerge w:val="restart"/>
            <w:tcBorders>
              <w:top w:val="single" w:sz="4" w:space="0" w:color="000000"/>
              <w:left w:val="single" w:sz="4" w:space="0" w:color="000000"/>
              <w:right w:val="single" w:sz="4" w:space="0" w:color="000000"/>
            </w:tcBorders>
            <w:vAlign w:val="center"/>
          </w:tcPr>
          <w:p w14:paraId="00B339C5" w14:textId="77777777" w:rsidR="00AC3B7A" w:rsidRDefault="00AC3B7A" w:rsidP="00AC3B7A">
            <w:pPr>
              <w:spacing w:after="0" w:line="259" w:lineRule="auto"/>
              <w:ind w:left="0" w:firstLine="0"/>
            </w:pPr>
            <w:r w:rsidRPr="00F84992">
              <w:t xml:space="preserve">N. 5 operatori specializzati nella gestione dei servizi </w:t>
            </w:r>
            <w:proofErr w:type="spellStart"/>
            <w:r w:rsidRPr="00F84992">
              <w:t>cmiteriali</w:t>
            </w:r>
            <w:proofErr w:type="spellEnd"/>
          </w:p>
          <w:p w14:paraId="76BBF89B" w14:textId="77777777" w:rsidR="00AC3B7A" w:rsidRPr="00F84992" w:rsidRDefault="00AC3B7A" w:rsidP="00AC3B7A">
            <w:pPr>
              <w:spacing w:after="0" w:line="259" w:lineRule="auto"/>
              <w:ind w:left="0" w:firstLine="0"/>
            </w:pPr>
          </w:p>
        </w:tc>
        <w:tc>
          <w:tcPr>
            <w:tcW w:w="3543" w:type="dxa"/>
            <w:tcBorders>
              <w:top w:val="single" w:sz="4" w:space="0" w:color="000000"/>
              <w:left w:val="single" w:sz="4" w:space="0" w:color="000000"/>
              <w:bottom w:val="single" w:sz="4" w:space="0" w:color="000000"/>
              <w:right w:val="single" w:sz="4" w:space="0" w:color="000000"/>
            </w:tcBorders>
            <w:vAlign w:val="bottom"/>
          </w:tcPr>
          <w:p w14:paraId="243D3B70" w14:textId="77777777" w:rsidR="00AC3B7A" w:rsidRDefault="00AC3B7A" w:rsidP="00F84992">
            <w:pPr>
              <w:spacing w:after="0" w:line="259" w:lineRule="auto"/>
              <w:ind w:left="0" w:firstLine="0"/>
              <w:jc w:val="left"/>
              <w:rPr>
                <w:b/>
              </w:rPr>
            </w:pPr>
          </w:p>
        </w:tc>
      </w:tr>
      <w:tr w:rsidR="00AC3B7A" w14:paraId="4228D26D" w14:textId="77777777" w:rsidTr="00AC3B7A">
        <w:trPr>
          <w:trHeight w:val="422"/>
        </w:trPr>
        <w:tc>
          <w:tcPr>
            <w:tcW w:w="5450" w:type="dxa"/>
            <w:vMerge/>
            <w:tcBorders>
              <w:left w:val="single" w:sz="4" w:space="0" w:color="000000"/>
              <w:right w:val="single" w:sz="4" w:space="0" w:color="000000"/>
            </w:tcBorders>
            <w:vAlign w:val="center"/>
          </w:tcPr>
          <w:p w14:paraId="03A8325D" w14:textId="77777777" w:rsidR="00AC3B7A" w:rsidRPr="00F84992" w:rsidRDefault="00AC3B7A" w:rsidP="00F84992">
            <w:pPr>
              <w:spacing w:after="0" w:line="259" w:lineRule="auto"/>
              <w:ind w:left="0" w:firstLine="0"/>
              <w:jc w:val="left"/>
            </w:pPr>
          </w:p>
        </w:tc>
        <w:tc>
          <w:tcPr>
            <w:tcW w:w="3543" w:type="dxa"/>
            <w:tcBorders>
              <w:top w:val="single" w:sz="4" w:space="0" w:color="000000"/>
              <w:left w:val="single" w:sz="4" w:space="0" w:color="000000"/>
              <w:bottom w:val="single" w:sz="4" w:space="0" w:color="000000"/>
              <w:right w:val="single" w:sz="4" w:space="0" w:color="000000"/>
            </w:tcBorders>
            <w:vAlign w:val="bottom"/>
          </w:tcPr>
          <w:p w14:paraId="66A0CEC2" w14:textId="77777777" w:rsidR="00AC3B7A" w:rsidRDefault="00AC3B7A" w:rsidP="00F84992">
            <w:pPr>
              <w:spacing w:after="0" w:line="259" w:lineRule="auto"/>
              <w:ind w:left="0" w:firstLine="0"/>
              <w:jc w:val="left"/>
              <w:rPr>
                <w:b/>
              </w:rPr>
            </w:pPr>
          </w:p>
        </w:tc>
      </w:tr>
      <w:tr w:rsidR="00AC3B7A" w14:paraId="32A2AAC7" w14:textId="77777777" w:rsidTr="00AC3B7A">
        <w:trPr>
          <w:trHeight w:val="422"/>
        </w:trPr>
        <w:tc>
          <w:tcPr>
            <w:tcW w:w="5450" w:type="dxa"/>
            <w:vMerge/>
            <w:tcBorders>
              <w:left w:val="single" w:sz="4" w:space="0" w:color="000000"/>
              <w:right w:val="single" w:sz="4" w:space="0" w:color="000000"/>
            </w:tcBorders>
            <w:vAlign w:val="center"/>
          </w:tcPr>
          <w:p w14:paraId="331D734B" w14:textId="77777777" w:rsidR="00AC3B7A" w:rsidRPr="00F84992" w:rsidRDefault="00AC3B7A" w:rsidP="00F84992">
            <w:pPr>
              <w:spacing w:after="0" w:line="259" w:lineRule="auto"/>
              <w:ind w:left="0" w:firstLine="0"/>
              <w:jc w:val="left"/>
            </w:pPr>
          </w:p>
        </w:tc>
        <w:tc>
          <w:tcPr>
            <w:tcW w:w="3543" w:type="dxa"/>
            <w:tcBorders>
              <w:top w:val="single" w:sz="4" w:space="0" w:color="000000"/>
              <w:left w:val="single" w:sz="4" w:space="0" w:color="000000"/>
              <w:bottom w:val="single" w:sz="4" w:space="0" w:color="000000"/>
              <w:right w:val="single" w:sz="4" w:space="0" w:color="000000"/>
            </w:tcBorders>
            <w:vAlign w:val="bottom"/>
          </w:tcPr>
          <w:p w14:paraId="0BDCD9F8" w14:textId="77777777" w:rsidR="00AC3B7A" w:rsidRDefault="00AC3B7A" w:rsidP="00F84992">
            <w:pPr>
              <w:spacing w:after="0" w:line="259" w:lineRule="auto"/>
              <w:ind w:left="0" w:firstLine="0"/>
              <w:jc w:val="left"/>
              <w:rPr>
                <w:b/>
              </w:rPr>
            </w:pPr>
          </w:p>
        </w:tc>
      </w:tr>
      <w:tr w:rsidR="00AC3B7A" w14:paraId="1E32335E" w14:textId="77777777" w:rsidTr="00AC3B7A">
        <w:trPr>
          <w:trHeight w:val="422"/>
        </w:trPr>
        <w:tc>
          <w:tcPr>
            <w:tcW w:w="5450" w:type="dxa"/>
            <w:vMerge/>
            <w:tcBorders>
              <w:left w:val="single" w:sz="4" w:space="0" w:color="000000"/>
              <w:right w:val="single" w:sz="4" w:space="0" w:color="000000"/>
            </w:tcBorders>
            <w:vAlign w:val="center"/>
          </w:tcPr>
          <w:p w14:paraId="257E6A2A" w14:textId="77777777" w:rsidR="00AC3B7A" w:rsidRPr="00F84992" w:rsidRDefault="00AC3B7A" w:rsidP="00F84992">
            <w:pPr>
              <w:spacing w:after="0" w:line="259" w:lineRule="auto"/>
              <w:ind w:left="0" w:firstLine="0"/>
              <w:jc w:val="left"/>
            </w:pPr>
          </w:p>
        </w:tc>
        <w:tc>
          <w:tcPr>
            <w:tcW w:w="3543" w:type="dxa"/>
            <w:tcBorders>
              <w:top w:val="single" w:sz="4" w:space="0" w:color="000000"/>
              <w:left w:val="single" w:sz="4" w:space="0" w:color="000000"/>
              <w:bottom w:val="single" w:sz="4" w:space="0" w:color="000000"/>
              <w:right w:val="single" w:sz="4" w:space="0" w:color="000000"/>
            </w:tcBorders>
            <w:vAlign w:val="bottom"/>
          </w:tcPr>
          <w:p w14:paraId="7DBB86E0" w14:textId="77777777" w:rsidR="00AC3B7A" w:rsidRDefault="00AC3B7A" w:rsidP="00F84992">
            <w:pPr>
              <w:spacing w:after="0" w:line="259" w:lineRule="auto"/>
              <w:ind w:left="0" w:firstLine="0"/>
              <w:jc w:val="left"/>
              <w:rPr>
                <w:b/>
              </w:rPr>
            </w:pPr>
          </w:p>
        </w:tc>
      </w:tr>
      <w:tr w:rsidR="00AC3B7A" w14:paraId="6C390870" w14:textId="77777777" w:rsidTr="00AC3B7A">
        <w:trPr>
          <w:trHeight w:val="422"/>
        </w:trPr>
        <w:tc>
          <w:tcPr>
            <w:tcW w:w="5450" w:type="dxa"/>
            <w:vMerge/>
            <w:tcBorders>
              <w:left w:val="single" w:sz="4" w:space="0" w:color="000000"/>
              <w:bottom w:val="single" w:sz="4" w:space="0" w:color="000000"/>
              <w:right w:val="single" w:sz="4" w:space="0" w:color="000000"/>
            </w:tcBorders>
            <w:vAlign w:val="center"/>
          </w:tcPr>
          <w:p w14:paraId="06E95785" w14:textId="77777777" w:rsidR="00AC3B7A" w:rsidRPr="00F84992" w:rsidRDefault="00AC3B7A" w:rsidP="00F84992">
            <w:pPr>
              <w:spacing w:after="0" w:line="259" w:lineRule="auto"/>
              <w:ind w:left="0" w:firstLine="0"/>
              <w:jc w:val="left"/>
            </w:pPr>
          </w:p>
        </w:tc>
        <w:tc>
          <w:tcPr>
            <w:tcW w:w="3543" w:type="dxa"/>
            <w:tcBorders>
              <w:top w:val="single" w:sz="4" w:space="0" w:color="000000"/>
              <w:left w:val="single" w:sz="4" w:space="0" w:color="000000"/>
              <w:bottom w:val="single" w:sz="4" w:space="0" w:color="000000"/>
              <w:right w:val="single" w:sz="4" w:space="0" w:color="000000"/>
            </w:tcBorders>
            <w:vAlign w:val="bottom"/>
          </w:tcPr>
          <w:p w14:paraId="40CF4FE6" w14:textId="77777777" w:rsidR="00AC3B7A" w:rsidRDefault="00AC3B7A" w:rsidP="00F84992">
            <w:pPr>
              <w:spacing w:after="0" w:line="259" w:lineRule="auto"/>
              <w:ind w:left="0" w:firstLine="0"/>
              <w:jc w:val="left"/>
              <w:rPr>
                <w:b/>
              </w:rPr>
            </w:pPr>
          </w:p>
        </w:tc>
      </w:tr>
    </w:tbl>
    <w:p w14:paraId="6305A161" w14:textId="77777777" w:rsidR="00F84992" w:rsidRPr="00F84992" w:rsidRDefault="00F84992" w:rsidP="00F84992">
      <w:pPr>
        <w:pStyle w:val="Paragrafoelenco"/>
      </w:pPr>
    </w:p>
    <w:p w14:paraId="6A0CE745" w14:textId="77777777" w:rsidR="00410820" w:rsidRPr="00F84992" w:rsidRDefault="00F84992">
      <w:pPr>
        <w:numPr>
          <w:ilvl w:val="0"/>
          <w:numId w:val="7"/>
        </w:numPr>
        <w:ind w:right="1021" w:hanging="427"/>
      </w:pPr>
      <w:r w:rsidRPr="00F84992">
        <w:t>di possedere adeguata attrezzatura tecnica per l’esecuzione dei servizi cimiteriali e l’abilitazione all’attività di installazione, trasformazione, ampliamento e manutenzione impianti elettrici;</w:t>
      </w:r>
    </w:p>
    <w:p w14:paraId="08B2F616" w14:textId="054B8F07" w:rsidR="00410820" w:rsidRDefault="00F6798A" w:rsidP="004474E9">
      <w:pPr>
        <w:numPr>
          <w:ilvl w:val="0"/>
          <w:numId w:val="7"/>
        </w:numPr>
        <w:spacing w:after="0"/>
        <w:ind w:left="437" w:right="1021" w:hanging="427"/>
      </w:pPr>
      <w:r>
        <w:t xml:space="preserve">di aver conseguito negli </w:t>
      </w:r>
      <w:r w:rsidRPr="00025C1C">
        <w:rPr>
          <w:i/>
        </w:rPr>
        <w:t>ultimi tre esercizi</w:t>
      </w:r>
      <w:r>
        <w:t xml:space="preserve"> (</w:t>
      </w:r>
      <w:r w:rsidR="00025C1C" w:rsidRPr="00BA2B7D">
        <w:rPr>
          <w:color w:val="auto"/>
        </w:rPr>
        <w:t>2013, 2014</w:t>
      </w:r>
      <w:r w:rsidR="001F5076" w:rsidRPr="00BA2B7D">
        <w:rPr>
          <w:color w:val="auto"/>
        </w:rPr>
        <w:t>, 2015</w:t>
      </w:r>
      <w:r>
        <w:t xml:space="preserve">) un fatturato </w:t>
      </w:r>
      <w:r w:rsidRPr="00025C1C">
        <w:rPr>
          <w:i/>
        </w:rPr>
        <w:t>globale</w:t>
      </w:r>
      <w:r w:rsidR="00025C1C">
        <w:rPr>
          <w:i/>
        </w:rPr>
        <w:t xml:space="preserve"> annuo</w:t>
      </w:r>
      <w:r>
        <w:t xml:space="preserve"> non inferiore, oneri fiscali esclusi, ad Euro </w:t>
      </w:r>
      <w:r w:rsidR="00025C1C">
        <w:t>6</w:t>
      </w:r>
      <w:r>
        <w:t xml:space="preserve">00.000,00: </w:t>
      </w:r>
    </w:p>
    <w:p w14:paraId="3C986A50" w14:textId="77777777" w:rsidR="004474E9" w:rsidRDefault="004474E9" w:rsidP="004474E9">
      <w:pPr>
        <w:numPr>
          <w:ilvl w:val="0"/>
          <w:numId w:val="7"/>
        </w:numPr>
        <w:spacing w:after="0"/>
        <w:ind w:left="437" w:right="1021" w:hanging="427"/>
      </w:pPr>
    </w:p>
    <w:tbl>
      <w:tblPr>
        <w:tblStyle w:val="TableGrid"/>
        <w:tblW w:w="5024" w:type="dxa"/>
        <w:tblInd w:w="641" w:type="dxa"/>
        <w:tblCellMar>
          <w:left w:w="70" w:type="dxa"/>
          <w:bottom w:w="27" w:type="dxa"/>
          <w:right w:w="115" w:type="dxa"/>
        </w:tblCellMar>
        <w:tblLook w:val="04A0" w:firstRow="1" w:lastRow="0" w:firstColumn="1" w:lastColumn="0" w:noHBand="0" w:noVBand="1"/>
      </w:tblPr>
      <w:tblGrid>
        <w:gridCol w:w="2160"/>
        <w:gridCol w:w="2864"/>
      </w:tblGrid>
      <w:tr w:rsidR="00410820" w14:paraId="07C72E8B" w14:textId="77777777" w:rsidTr="00025C1C">
        <w:trPr>
          <w:trHeight w:val="422"/>
        </w:trPr>
        <w:tc>
          <w:tcPr>
            <w:tcW w:w="2160" w:type="dxa"/>
            <w:tcBorders>
              <w:top w:val="single" w:sz="4" w:space="0" w:color="000000"/>
              <w:left w:val="single" w:sz="4" w:space="0" w:color="000000"/>
              <w:bottom w:val="single" w:sz="4" w:space="0" w:color="000000"/>
              <w:right w:val="single" w:sz="4" w:space="0" w:color="000000"/>
            </w:tcBorders>
            <w:vAlign w:val="bottom"/>
          </w:tcPr>
          <w:p w14:paraId="54974F75" w14:textId="77777777" w:rsidR="00410820" w:rsidRDefault="00F6798A">
            <w:pPr>
              <w:spacing w:after="0" w:line="259" w:lineRule="auto"/>
              <w:ind w:left="0" w:firstLine="0"/>
              <w:jc w:val="left"/>
            </w:pPr>
            <w:r>
              <w:t xml:space="preserve">Anno </w:t>
            </w:r>
          </w:p>
        </w:tc>
        <w:tc>
          <w:tcPr>
            <w:tcW w:w="2864" w:type="dxa"/>
            <w:tcBorders>
              <w:top w:val="single" w:sz="4" w:space="0" w:color="000000"/>
              <w:left w:val="single" w:sz="4" w:space="0" w:color="000000"/>
              <w:bottom w:val="single" w:sz="4" w:space="0" w:color="000000"/>
              <w:right w:val="single" w:sz="4" w:space="0" w:color="000000"/>
            </w:tcBorders>
            <w:vAlign w:val="bottom"/>
          </w:tcPr>
          <w:p w14:paraId="4BD00E73" w14:textId="77777777" w:rsidR="00410820" w:rsidRDefault="00F6798A">
            <w:pPr>
              <w:spacing w:after="0" w:line="259" w:lineRule="auto"/>
              <w:ind w:left="0" w:firstLine="0"/>
              <w:jc w:val="left"/>
            </w:pPr>
            <w:r>
              <w:t>Fatturato</w:t>
            </w:r>
            <w:r w:rsidR="00025C1C">
              <w:t xml:space="preserve"> Globale </w:t>
            </w:r>
            <w:r>
              <w:t xml:space="preserve">in Euro </w:t>
            </w:r>
          </w:p>
        </w:tc>
      </w:tr>
      <w:tr w:rsidR="00410820" w14:paraId="72FEBD97" w14:textId="77777777" w:rsidTr="00025C1C">
        <w:trPr>
          <w:trHeight w:val="425"/>
        </w:trPr>
        <w:tc>
          <w:tcPr>
            <w:tcW w:w="2160" w:type="dxa"/>
            <w:tcBorders>
              <w:top w:val="single" w:sz="4" w:space="0" w:color="000000"/>
              <w:left w:val="single" w:sz="4" w:space="0" w:color="000000"/>
              <w:bottom w:val="single" w:sz="4" w:space="0" w:color="000000"/>
              <w:right w:val="single" w:sz="4" w:space="0" w:color="000000"/>
            </w:tcBorders>
            <w:vAlign w:val="bottom"/>
          </w:tcPr>
          <w:p w14:paraId="7F513906" w14:textId="77777777" w:rsidR="00410820" w:rsidRDefault="00F6798A">
            <w:pPr>
              <w:spacing w:after="0" w:line="259" w:lineRule="auto"/>
              <w:ind w:left="0" w:firstLine="0"/>
              <w:jc w:val="left"/>
            </w:pPr>
            <w:r>
              <w:rPr>
                <w:b/>
              </w:rPr>
              <w:t xml:space="preserve"> </w:t>
            </w:r>
          </w:p>
        </w:tc>
        <w:tc>
          <w:tcPr>
            <w:tcW w:w="2864" w:type="dxa"/>
            <w:tcBorders>
              <w:top w:val="single" w:sz="4" w:space="0" w:color="000000"/>
              <w:left w:val="single" w:sz="4" w:space="0" w:color="000000"/>
              <w:bottom w:val="single" w:sz="4" w:space="0" w:color="000000"/>
              <w:right w:val="single" w:sz="4" w:space="0" w:color="000000"/>
            </w:tcBorders>
            <w:vAlign w:val="bottom"/>
          </w:tcPr>
          <w:p w14:paraId="6A0593AA" w14:textId="77777777" w:rsidR="00410820" w:rsidRDefault="00F6798A">
            <w:pPr>
              <w:spacing w:after="0" w:line="259" w:lineRule="auto"/>
              <w:ind w:left="0" w:firstLine="0"/>
              <w:jc w:val="left"/>
            </w:pPr>
            <w:r>
              <w:rPr>
                <w:b/>
              </w:rPr>
              <w:t xml:space="preserve"> </w:t>
            </w:r>
          </w:p>
        </w:tc>
      </w:tr>
      <w:tr w:rsidR="00410820" w14:paraId="12FBB072" w14:textId="77777777" w:rsidTr="00025C1C">
        <w:trPr>
          <w:trHeight w:val="422"/>
        </w:trPr>
        <w:tc>
          <w:tcPr>
            <w:tcW w:w="2160" w:type="dxa"/>
            <w:tcBorders>
              <w:top w:val="single" w:sz="4" w:space="0" w:color="000000"/>
              <w:left w:val="single" w:sz="4" w:space="0" w:color="000000"/>
              <w:bottom w:val="single" w:sz="4" w:space="0" w:color="000000"/>
              <w:right w:val="single" w:sz="4" w:space="0" w:color="000000"/>
            </w:tcBorders>
            <w:vAlign w:val="bottom"/>
          </w:tcPr>
          <w:p w14:paraId="31BC4C15" w14:textId="77777777" w:rsidR="00410820" w:rsidRDefault="00F6798A">
            <w:pPr>
              <w:spacing w:after="0" w:line="259" w:lineRule="auto"/>
              <w:ind w:left="0" w:firstLine="0"/>
              <w:jc w:val="left"/>
            </w:pPr>
            <w:r>
              <w:rPr>
                <w:b/>
              </w:rPr>
              <w:t xml:space="preserve"> </w:t>
            </w:r>
          </w:p>
        </w:tc>
        <w:tc>
          <w:tcPr>
            <w:tcW w:w="2864" w:type="dxa"/>
            <w:tcBorders>
              <w:top w:val="single" w:sz="4" w:space="0" w:color="000000"/>
              <w:left w:val="single" w:sz="4" w:space="0" w:color="000000"/>
              <w:bottom w:val="single" w:sz="4" w:space="0" w:color="000000"/>
              <w:right w:val="single" w:sz="4" w:space="0" w:color="000000"/>
            </w:tcBorders>
            <w:vAlign w:val="bottom"/>
          </w:tcPr>
          <w:p w14:paraId="1FBF8FC8" w14:textId="77777777" w:rsidR="00410820" w:rsidRDefault="00F6798A">
            <w:pPr>
              <w:spacing w:after="0" w:line="259" w:lineRule="auto"/>
              <w:ind w:left="0" w:firstLine="0"/>
              <w:jc w:val="left"/>
            </w:pPr>
            <w:r>
              <w:rPr>
                <w:b/>
              </w:rPr>
              <w:t xml:space="preserve"> </w:t>
            </w:r>
          </w:p>
        </w:tc>
      </w:tr>
      <w:tr w:rsidR="00410820" w14:paraId="044C461B" w14:textId="77777777" w:rsidTr="00025C1C">
        <w:trPr>
          <w:trHeight w:val="422"/>
        </w:trPr>
        <w:tc>
          <w:tcPr>
            <w:tcW w:w="2160" w:type="dxa"/>
            <w:tcBorders>
              <w:top w:val="single" w:sz="4" w:space="0" w:color="000000"/>
              <w:left w:val="single" w:sz="4" w:space="0" w:color="000000"/>
              <w:bottom w:val="single" w:sz="4" w:space="0" w:color="000000"/>
              <w:right w:val="single" w:sz="4" w:space="0" w:color="000000"/>
            </w:tcBorders>
            <w:vAlign w:val="bottom"/>
          </w:tcPr>
          <w:p w14:paraId="5CACAF26" w14:textId="77777777" w:rsidR="00410820" w:rsidRDefault="00F6798A">
            <w:pPr>
              <w:spacing w:after="0" w:line="259" w:lineRule="auto"/>
              <w:ind w:left="0" w:firstLine="0"/>
              <w:jc w:val="left"/>
            </w:pPr>
            <w:r>
              <w:rPr>
                <w:b/>
              </w:rPr>
              <w:t xml:space="preserve"> </w:t>
            </w:r>
          </w:p>
        </w:tc>
        <w:tc>
          <w:tcPr>
            <w:tcW w:w="2864" w:type="dxa"/>
            <w:tcBorders>
              <w:top w:val="single" w:sz="4" w:space="0" w:color="000000"/>
              <w:left w:val="single" w:sz="4" w:space="0" w:color="000000"/>
              <w:bottom w:val="single" w:sz="4" w:space="0" w:color="000000"/>
              <w:right w:val="single" w:sz="4" w:space="0" w:color="000000"/>
            </w:tcBorders>
            <w:vAlign w:val="bottom"/>
          </w:tcPr>
          <w:p w14:paraId="67C8254F" w14:textId="77777777" w:rsidR="00410820" w:rsidRDefault="00F6798A">
            <w:pPr>
              <w:spacing w:after="0" w:line="259" w:lineRule="auto"/>
              <w:ind w:left="0" w:firstLine="0"/>
              <w:jc w:val="left"/>
            </w:pPr>
            <w:r>
              <w:rPr>
                <w:b/>
              </w:rPr>
              <w:t xml:space="preserve"> </w:t>
            </w:r>
          </w:p>
        </w:tc>
      </w:tr>
    </w:tbl>
    <w:p w14:paraId="7D2A3DB1" w14:textId="77777777" w:rsidR="00410820" w:rsidRDefault="00F6798A">
      <w:pPr>
        <w:spacing w:after="96" w:line="259" w:lineRule="auto"/>
        <w:ind w:left="0" w:firstLine="0"/>
        <w:jc w:val="left"/>
      </w:pPr>
      <w:r>
        <w:t xml:space="preserve"> </w:t>
      </w:r>
    </w:p>
    <w:p w14:paraId="588D9EDE" w14:textId="33541751" w:rsidR="00410820" w:rsidRDefault="00F6798A">
      <w:pPr>
        <w:numPr>
          <w:ilvl w:val="0"/>
          <w:numId w:val="7"/>
        </w:numPr>
        <w:ind w:right="1021" w:hanging="427"/>
      </w:pPr>
      <w:r>
        <w:t>di aver conseguito</w:t>
      </w:r>
      <w:r w:rsidR="00025C1C">
        <w:t xml:space="preserve"> complessivamente</w:t>
      </w:r>
      <w:r>
        <w:t xml:space="preserve"> negli </w:t>
      </w:r>
      <w:r>
        <w:rPr>
          <w:i/>
        </w:rPr>
        <w:t>ultimi tre esercizi</w:t>
      </w:r>
      <w:r>
        <w:t xml:space="preserve"> </w:t>
      </w:r>
      <w:r w:rsidRPr="00BA2B7D">
        <w:rPr>
          <w:color w:val="auto"/>
        </w:rPr>
        <w:t>(</w:t>
      </w:r>
      <w:r w:rsidR="001F5076" w:rsidRPr="00BA2B7D">
        <w:rPr>
          <w:color w:val="auto"/>
        </w:rPr>
        <w:t>2013, 2014, 2015</w:t>
      </w:r>
      <w:r>
        <w:t xml:space="preserve">) un fatturato </w:t>
      </w:r>
      <w:r>
        <w:rPr>
          <w:i/>
        </w:rPr>
        <w:t>specifico</w:t>
      </w:r>
      <w:r>
        <w:t xml:space="preserve"> </w:t>
      </w:r>
      <w:r>
        <w:rPr>
          <w:i/>
        </w:rPr>
        <w:t xml:space="preserve">nel settore </w:t>
      </w:r>
      <w:r w:rsidR="00025C1C">
        <w:rPr>
          <w:i/>
        </w:rPr>
        <w:t>dei servizi cimiteriali</w:t>
      </w:r>
      <w:r>
        <w:t xml:space="preserve"> non inferiore, oneri fiscali esclusi, ad Euro </w:t>
      </w:r>
      <w:r w:rsidR="00025C1C">
        <w:t>30</w:t>
      </w:r>
      <w:r>
        <w:t xml:space="preserve">0.000,00: </w:t>
      </w:r>
    </w:p>
    <w:tbl>
      <w:tblPr>
        <w:tblStyle w:val="TableGrid"/>
        <w:tblW w:w="5024" w:type="dxa"/>
        <w:tblInd w:w="641" w:type="dxa"/>
        <w:tblCellMar>
          <w:left w:w="70" w:type="dxa"/>
          <w:bottom w:w="27" w:type="dxa"/>
          <w:right w:w="115" w:type="dxa"/>
        </w:tblCellMar>
        <w:tblLook w:val="04A0" w:firstRow="1" w:lastRow="0" w:firstColumn="1" w:lastColumn="0" w:noHBand="0" w:noVBand="1"/>
      </w:tblPr>
      <w:tblGrid>
        <w:gridCol w:w="2160"/>
        <w:gridCol w:w="2864"/>
      </w:tblGrid>
      <w:tr w:rsidR="00025C1C" w14:paraId="7A0F0A4C" w14:textId="77777777" w:rsidTr="005C62AC">
        <w:trPr>
          <w:trHeight w:val="422"/>
        </w:trPr>
        <w:tc>
          <w:tcPr>
            <w:tcW w:w="2160" w:type="dxa"/>
            <w:tcBorders>
              <w:top w:val="single" w:sz="4" w:space="0" w:color="000000"/>
              <w:left w:val="single" w:sz="4" w:space="0" w:color="000000"/>
              <w:bottom w:val="single" w:sz="4" w:space="0" w:color="000000"/>
              <w:right w:val="single" w:sz="4" w:space="0" w:color="000000"/>
            </w:tcBorders>
            <w:vAlign w:val="bottom"/>
          </w:tcPr>
          <w:p w14:paraId="4CD7A24D" w14:textId="0D93C33E" w:rsidR="00025C1C" w:rsidRDefault="00F6798A" w:rsidP="005C62AC">
            <w:pPr>
              <w:spacing w:after="0" w:line="259" w:lineRule="auto"/>
              <w:ind w:left="0" w:firstLine="0"/>
              <w:jc w:val="left"/>
            </w:pPr>
            <w:r>
              <w:t xml:space="preserve">  </w:t>
            </w:r>
            <w:r w:rsidR="00025C1C">
              <w:t xml:space="preserve">Anno </w:t>
            </w:r>
          </w:p>
        </w:tc>
        <w:tc>
          <w:tcPr>
            <w:tcW w:w="2864" w:type="dxa"/>
            <w:tcBorders>
              <w:top w:val="single" w:sz="4" w:space="0" w:color="000000"/>
              <w:left w:val="single" w:sz="4" w:space="0" w:color="000000"/>
              <w:bottom w:val="single" w:sz="4" w:space="0" w:color="000000"/>
              <w:right w:val="single" w:sz="4" w:space="0" w:color="000000"/>
            </w:tcBorders>
            <w:vAlign w:val="bottom"/>
          </w:tcPr>
          <w:p w14:paraId="077A4E00" w14:textId="77777777" w:rsidR="00025C1C" w:rsidRDefault="00025C1C" w:rsidP="00025C1C">
            <w:pPr>
              <w:spacing w:after="0" w:line="259" w:lineRule="auto"/>
              <w:ind w:left="0" w:firstLine="0"/>
              <w:jc w:val="left"/>
            </w:pPr>
            <w:r>
              <w:t xml:space="preserve">Fatturato Specifico in Euro </w:t>
            </w:r>
          </w:p>
        </w:tc>
      </w:tr>
      <w:tr w:rsidR="00025C1C" w14:paraId="23B80D16" w14:textId="77777777" w:rsidTr="005C62AC">
        <w:trPr>
          <w:trHeight w:val="425"/>
        </w:trPr>
        <w:tc>
          <w:tcPr>
            <w:tcW w:w="2160" w:type="dxa"/>
            <w:tcBorders>
              <w:top w:val="single" w:sz="4" w:space="0" w:color="000000"/>
              <w:left w:val="single" w:sz="4" w:space="0" w:color="000000"/>
              <w:bottom w:val="single" w:sz="4" w:space="0" w:color="000000"/>
              <w:right w:val="single" w:sz="4" w:space="0" w:color="000000"/>
            </w:tcBorders>
            <w:vAlign w:val="bottom"/>
          </w:tcPr>
          <w:p w14:paraId="2E0AFD92" w14:textId="77777777" w:rsidR="00025C1C" w:rsidRDefault="00025C1C" w:rsidP="005C62AC">
            <w:pPr>
              <w:spacing w:after="0" w:line="259" w:lineRule="auto"/>
              <w:ind w:left="0" w:firstLine="0"/>
              <w:jc w:val="left"/>
            </w:pPr>
            <w:r>
              <w:rPr>
                <w:b/>
              </w:rPr>
              <w:t xml:space="preserve"> </w:t>
            </w:r>
          </w:p>
        </w:tc>
        <w:tc>
          <w:tcPr>
            <w:tcW w:w="2864" w:type="dxa"/>
            <w:tcBorders>
              <w:top w:val="single" w:sz="4" w:space="0" w:color="000000"/>
              <w:left w:val="single" w:sz="4" w:space="0" w:color="000000"/>
              <w:bottom w:val="single" w:sz="4" w:space="0" w:color="000000"/>
              <w:right w:val="single" w:sz="4" w:space="0" w:color="000000"/>
            </w:tcBorders>
            <w:vAlign w:val="bottom"/>
          </w:tcPr>
          <w:p w14:paraId="76AE9C88" w14:textId="77777777" w:rsidR="00025C1C" w:rsidRDefault="00025C1C" w:rsidP="005C62AC">
            <w:pPr>
              <w:spacing w:after="0" w:line="259" w:lineRule="auto"/>
              <w:ind w:left="0" w:firstLine="0"/>
              <w:jc w:val="left"/>
            </w:pPr>
            <w:r>
              <w:rPr>
                <w:b/>
              </w:rPr>
              <w:t xml:space="preserve"> </w:t>
            </w:r>
          </w:p>
        </w:tc>
      </w:tr>
      <w:tr w:rsidR="00025C1C" w14:paraId="43E52E3A" w14:textId="77777777" w:rsidTr="005C62AC">
        <w:trPr>
          <w:trHeight w:val="422"/>
        </w:trPr>
        <w:tc>
          <w:tcPr>
            <w:tcW w:w="2160" w:type="dxa"/>
            <w:tcBorders>
              <w:top w:val="single" w:sz="4" w:space="0" w:color="000000"/>
              <w:left w:val="single" w:sz="4" w:space="0" w:color="000000"/>
              <w:bottom w:val="single" w:sz="4" w:space="0" w:color="000000"/>
              <w:right w:val="single" w:sz="4" w:space="0" w:color="000000"/>
            </w:tcBorders>
            <w:vAlign w:val="bottom"/>
          </w:tcPr>
          <w:p w14:paraId="66DACC3F" w14:textId="77777777" w:rsidR="00025C1C" w:rsidRDefault="00025C1C" w:rsidP="005C62AC">
            <w:pPr>
              <w:spacing w:after="0" w:line="259" w:lineRule="auto"/>
              <w:ind w:left="0" w:firstLine="0"/>
              <w:jc w:val="left"/>
            </w:pPr>
            <w:r>
              <w:rPr>
                <w:b/>
              </w:rPr>
              <w:t xml:space="preserve"> </w:t>
            </w:r>
          </w:p>
        </w:tc>
        <w:tc>
          <w:tcPr>
            <w:tcW w:w="2864" w:type="dxa"/>
            <w:tcBorders>
              <w:top w:val="single" w:sz="4" w:space="0" w:color="000000"/>
              <w:left w:val="single" w:sz="4" w:space="0" w:color="000000"/>
              <w:bottom w:val="single" w:sz="4" w:space="0" w:color="000000"/>
              <w:right w:val="single" w:sz="4" w:space="0" w:color="000000"/>
            </w:tcBorders>
            <w:vAlign w:val="bottom"/>
          </w:tcPr>
          <w:p w14:paraId="72DA831F" w14:textId="77777777" w:rsidR="00025C1C" w:rsidRDefault="00025C1C" w:rsidP="005C62AC">
            <w:pPr>
              <w:spacing w:after="0" w:line="259" w:lineRule="auto"/>
              <w:ind w:left="0" w:firstLine="0"/>
              <w:jc w:val="left"/>
            </w:pPr>
            <w:r>
              <w:rPr>
                <w:b/>
              </w:rPr>
              <w:t xml:space="preserve"> </w:t>
            </w:r>
          </w:p>
        </w:tc>
      </w:tr>
      <w:tr w:rsidR="00025C1C" w14:paraId="269C454B" w14:textId="77777777" w:rsidTr="005C62AC">
        <w:trPr>
          <w:trHeight w:val="422"/>
        </w:trPr>
        <w:tc>
          <w:tcPr>
            <w:tcW w:w="2160" w:type="dxa"/>
            <w:tcBorders>
              <w:top w:val="single" w:sz="4" w:space="0" w:color="000000"/>
              <w:left w:val="single" w:sz="4" w:space="0" w:color="000000"/>
              <w:bottom w:val="single" w:sz="4" w:space="0" w:color="000000"/>
              <w:right w:val="single" w:sz="4" w:space="0" w:color="000000"/>
            </w:tcBorders>
            <w:vAlign w:val="bottom"/>
          </w:tcPr>
          <w:p w14:paraId="4A2B4B8D" w14:textId="77777777" w:rsidR="00025C1C" w:rsidRDefault="00025C1C" w:rsidP="005C62AC">
            <w:pPr>
              <w:spacing w:after="0" w:line="259" w:lineRule="auto"/>
              <w:ind w:left="0" w:firstLine="0"/>
              <w:jc w:val="left"/>
            </w:pPr>
            <w:r>
              <w:rPr>
                <w:b/>
              </w:rPr>
              <w:t xml:space="preserve"> </w:t>
            </w:r>
          </w:p>
        </w:tc>
        <w:tc>
          <w:tcPr>
            <w:tcW w:w="2864" w:type="dxa"/>
            <w:tcBorders>
              <w:top w:val="single" w:sz="4" w:space="0" w:color="000000"/>
              <w:left w:val="single" w:sz="4" w:space="0" w:color="000000"/>
              <w:bottom w:val="single" w:sz="4" w:space="0" w:color="000000"/>
              <w:right w:val="single" w:sz="4" w:space="0" w:color="000000"/>
            </w:tcBorders>
            <w:vAlign w:val="bottom"/>
          </w:tcPr>
          <w:p w14:paraId="79FE29F3" w14:textId="77777777" w:rsidR="00025C1C" w:rsidRDefault="00025C1C" w:rsidP="005C62AC">
            <w:pPr>
              <w:spacing w:after="0" w:line="259" w:lineRule="auto"/>
              <w:ind w:left="0" w:firstLine="0"/>
              <w:jc w:val="left"/>
            </w:pPr>
            <w:r>
              <w:rPr>
                <w:b/>
              </w:rPr>
              <w:t xml:space="preserve"> </w:t>
            </w:r>
          </w:p>
        </w:tc>
      </w:tr>
    </w:tbl>
    <w:p w14:paraId="541B0505" w14:textId="77777777" w:rsidR="00410820" w:rsidRDefault="00410820">
      <w:pPr>
        <w:spacing w:after="96" w:line="259" w:lineRule="auto"/>
        <w:ind w:left="0" w:firstLine="0"/>
        <w:jc w:val="left"/>
      </w:pPr>
    </w:p>
    <w:p w14:paraId="2B9C6231" w14:textId="77777777" w:rsidR="00410820" w:rsidRDefault="00F6798A">
      <w:pPr>
        <w:pStyle w:val="Titolo1"/>
        <w:spacing w:after="97" w:line="259" w:lineRule="auto"/>
        <w:ind w:right="1036"/>
        <w:jc w:val="center"/>
      </w:pPr>
      <w:r>
        <w:lastRenderedPageBreak/>
        <w:t xml:space="preserve">*** </w:t>
      </w:r>
    </w:p>
    <w:p w14:paraId="25F1E929" w14:textId="77777777" w:rsidR="00410820" w:rsidRDefault="00F6798A">
      <w:pPr>
        <w:ind w:left="-5" w:right="1021"/>
      </w:pPr>
      <w:r w:rsidRPr="00F84992">
        <w:rPr>
          <w:b/>
          <w:u w:val="single" w:color="000000"/>
        </w:rPr>
        <w:t>Dichiara</w:t>
      </w:r>
      <w:r w:rsidRPr="00F84992">
        <w:t xml:space="preserve"> inoltre, in termini di accettazione delle condizioni dell’appalto e di impegno:</w:t>
      </w:r>
      <w:r>
        <w:t xml:space="preserve"> </w:t>
      </w:r>
    </w:p>
    <w:p w14:paraId="4C8A8A1C" w14:textId="77777777" w:rsidR="00410820" w:rsidRDefault="00F6798A">
      <w:pPr>
        <w:numPr>
          <w:ilvl w:val="0"/>
          <w:numId w:val="8"/>
        </w:numPr>
        <w:ind w:right="1021" w:hanging="427"/>
      </w:pPr>
      <w:r>
        <w:t xml:space="preserve">di conoscere ed accettare il contenuto di tutti gli atti e documenti relativi alla procedura di gara, </w:t>
      </w:r>
      <w:r>
        <w:rPr>
          <w:i/>
        </w:rPr>
        <w:t>già</w:t>
      </w:r>
      <w:r>
        <w:t xml:space="preserve"> pubblicati e posti a base di gara; </w:t>
      </w:r>
    </w:p>
    <w:p w14:paraId="79E12132" w14:textId="77777777" w:rsidR="00410820" w:rsidRDefault="00F6798A">
      <w:pPr>
        <w:numPr>
          <w:ilvl w:val="0"/>
          <w:numId w:val="8"/>
        </w:numPr>
        <w:ind w:right="1021" w:hanging="427"/>
      </w:pPr>
      <w:r>
        <w:t xml:space="preserve">di accettare integralmente le </w:t>
      </w:r>
      <w:r w:rsidRPr="00C71F6C">
        <w:t>disposizioni contenute nel Bando di gara e nel Disciplinare di gara ad esso allegato;</w:t>
      </w:r>
      <w:r>
        <w:t xml:space="preserve">  </w:t>
      </w:r>
    </w:p>
    <w:p w14:paraId="4CC370E0" w14:textId="77777777" w:rsidR="00410820" w:rsidRDefault="00F6798A">
      <w:pPr>
        <w:pStyle w:val="Titolo2"/>
        <w:spacing w:after="110"/>
        <w:ind w:left="412" w:right="1017" w:hanging="427"/>
        <w:jc w:val="both"/>
      </w:pPr>
      <w:r>
        <w:rPr>
          <w:b w:val="0"/>
          <w:i w:val="0"/>
        </w:rPr>
        <w:t xml:space="preserve">33. </w:t>
      </w:r>
      <w:r>
        <w:rPr>
          <w:i w:val="0"/>
        </w:rPr>
        <w:t xml:space="preserve">(dichiarazione che deve essere resa dal Legale Rappresentante di impresa singola, consorzio/mandataria di </w:t>
      </w:r>
      <w:r w:rsidR="00F84992">
        <w:rPr>
          <w:i w:val="0"/>
        </w:rPr>
        <w:t>Consorzi</w:t>
      </w:r>
      <w:r>
        <w:rPr>
          <w:i w:val="0"/>
        </w:rPr>
        <w:t xml:space="preserve"> costituiti e costituendi, impresa singola avvalente, GEIE, operatore economico stabilito in altro Stato membro)</w:t>
      </w:r>
      <w:r>
        <w:rPr>
          <w:b w:val="0"/>
          <w:i w:val="0"/>
        </w:rPr>
        <w:t xml:space="preserve"> </w:t>
      </w:r>
    </w:p>
    <w:p w14:paraId="00CE2901" w14:textId="77777777" w:rsidR="00410820" w:rsidRDefault="00F6798A">
      <w:pPr>
        <w:spacing w:after="10"/>
        <w:ind w:left="437" w:right="1021"/>
      </w:pPr>
      <w:r>
        <w:t>che ogni comunicazione attinente lo svolgimento della gara dovrà essere inviata a</w:t>
      </w:r>
      <w:r>
        <w:rPr>
          <w:b/>
        </w:rPr>
        <w:t>:</w:t>
      </w:r>
      <w:r>
        <w:t xml:space="preserve"> </w:t>
      </w:r>
    </w:p>
    <w:tbl>
      <w:tblPr>
        <w:tblStyle w:val="TableGrid"/>
        <w:tblW w:w="9637" w:type="dxa"/>
        <w:tblInd w:w="215" w:type="dxa"/>
        <w:tblCellMar>
          <w:left w:w="145" w:type="dxa"/>
          <w:bottom w:w="98" w:type="dxa"/>
          <w:right w:w="94" w:type="dxa"/>
        </w:tblCellMar>
        <w:tblLook w:val="04A0" w:firstRow="1" w:lastRow="0" w:firstColumn="1" w:lastColumn="0" w:noHBand="0" w:noVBand="1"/>
      </w:tblPr>
      <w:tblGrid>
        <w:gridCol w:w="955"/>
        <w:gridCol w:w="3758"/>
        <w:gridCol w:w="919"/>
        <w:gridCol w:w="4005"/>
      </w:tblGrid>
      <w:tr w:rsidR="00410820" w14:paraId="40A56C7C" w14:textId="77777777">
        <w:trPr>
          <w:trHeight w:val="580"/>
        </w:trPr>
        <w:tc>
          <w:tcPr>
            <w:tcW w:w="955"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0007C6DC" w14:textId="77777777" w:rsidR="00410820" w:rsidRDefault="00F6798A">
            <w:pPr>
              <w:spacing w:after="0" w:line="259" w:lineRule="auto"/>
              <w:ind w:left="0" w:right="84" w:firstLine="0"/>
              <w:jc w:val="center"/>
            </w:pPr>
            <w:r>
              <w:rPr>
                <w:b/>
              </w:rPr>
              <w:t xml:space="preserve">Sig. </w:t>
            </w:r>
          </w:p>
        </w:tc>
        <w:tc>
          <w:tcPr>
            <w:tcW w:w="8682" w:type="dxa"/>
            <w:gridSpan w:val="3"/>
            <w:tcBorders>
              <w:top w:val="single" w:sz="4" w:space="0" w:color="000000"/>
              <w:left w:val="single" w:sz="4" w:space="0" w:color="000000"/>
              <w:bottom w:val="single" w:sz="4" w:space="0" w:color="000000"/>
              <w:right w:val="single" w:sz="4" w:space="0" w:color="000000"/>
            </w:tcBorders>
            <w:vAlign w:val="bottom"/>
          </w:tcPr>
          <w:p w14:paraId="4564A1F1" w14:textId="77777777" w:rsidR="00410820" w:rsidRDefault="00F6798A">
            <w:pPr>
              <w:spacing w:after="0" w:line="259" w:lineRule="auto"/>
              <w:ind w:left="1" w:firstLine="0"/>
              <w:jc w:val="center"/>
            </w:pPr>
            <w:r>
              <w:t xml:space="preserve"> </w:t>
            </w:r>
          </w:p>
        </w:tc>
      </w:tr>
      <w:tr w:rsidR="00410820" w14:paraId="2BDB46B1" w14:textId="77777777">
        <w:trPr>
          <w:trHeight w:val="560"/>
        </w:trPr>
        <w:tc>
          <w:tcPr>
            <w:tcW w:w="955"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253F9AC7" w14:textId="77777777" w:rsidR="00410820" w:rsidRDefault="00F6798A">
            <w:pPr>
              <w:spacing w:after="0" w:line="259" w:lineRule="auto"/>
              <w:ind w:left="0" w:right="81" w:firstLine="0"/>
              <w:jc w:val="center"/>
            </w:pPr>
            <w:r>
              <w:rPr>
                <w:b/>
              </w:rPr>
              <w:t xml:space="preserve">Fax </w:t>
            </w:r>
          </w:p>
        </w:tc>
        <w:tc>
          <w:tcPr>
            <w:tcW w:w="3758" w:type="dxa"/>
            <w:tcBorders>
              <w:top w:val="single" w:sz="4" w:space="0" w:color="000000"/>
              <w:left w:val="single" w:sz="4" w:space="0" w:color="000000"/>
              <w:bottom w:val="single" w:sz="4" w:space="0" w:color="000000"/>
              <w:right w:val="single" w:sz="4" w:space="0" w:color="000000"/>
            </w:tcBorders>
            <w:vAlign w:val="bottom"/>
          </w:tcPr>
          <w:p w14:paraId="142193F2" w14:textId="77777777" w:rsidR="00410820" w:rsidRDefault="00F6798A">
            <w:pPr>
              <w:spacing w:after="0" w:line="259" w:lineRule="auto"/>
              <w:ind w:left="0" w:firstLine="0"/>
              <w:jc w:val="center"/>
            </w:pPr>
            <w:r>
              <w:t xml:space="preserve"> </w:t>
            </w:r>
          </w:p>
        </w:tc>
        <w:tc>
          <w:tcPr>
            <w:tcW w:w="919"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6735619C" w14:textId="77777777" w:rsidR="00410820" w:rsidRDefault="00F6798A">
            <w:pPr>
              <w:spacing w:after="0" w:line="259" w:lineRule="auto"/>
              <w:ind w:left="0" w:firstLine="0"/>
              <w:jc w:val="left"/>
            </w:pPr>
            <w:r>
              <w:rPr>
                <w:b/>
              </w:rPr>
              <w:t xml:space="preserve">e-mail </w:t>
            </w:r>
          </w:p>
        </w:tc>
        <w:tc>
          <w:tcPr>
            <w:tcW w:w="4004" w:type="dxa"/>
            <w:tcBorders>
              <w:top w:val="single" w:sz="4" w:space="0" w:color="000000"/>
              <w:left w:val="single" w:sz="4" w:space="0" w:color="000000"/>
              <w:bottom w:val="single" w:sz="4" w:space="0" w:color="000000"/>
              <w:right w:val="single" w:sz="4" w:space="0" w:color="000000"/>
            </w:tcBorders>
            <w:vAlign w:val="bottom"/>
          </w:tcPr>
          <w:p w14:paraId="05EE8E71" w14:textId="77777777" w:rsidR="00410820" w:rsidRDefault="00F6798A">
            <w:pPr>
              <w:spacing w:after="0" w:line="259" w:lineRule="auto"/>
              <w:ind w:left="9" w:firstLine="0"/>
              <w:jc w:val="center"/>
            </w:pPr>
            <w:r>
              <w:t xml:space="preserve"> </w:t>
            </w:r>
          </w:p>
        </w:tc>
      </w:tr>
      <w:tr w:rsidR="00410820" w14:paraId="503B048F" w14:textId="77777777">
        <w:trPr>
          <w:trHeight w:val="559"/>
        </w:trPr>
        <w:tc>
          <w:tcPr>
            <w:tcW w:w="955"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1633AC46" w14:textId="77777777" w:rsidR="00410820" w:rsidRDefault="00F6798A">
            <w:pPr>
              <w:spacing w:after="0" w:line="259" w:lineRule="auto"/>
              <w:ind w:left="0" w:right="81" w:firstLine="0"/>
              <w:jc w:val="center"/>
            </w:pPr>
            <w:r>
              <w:rPr>
                <w:b/>
              </w:rPr>
              <w:t xml:space="preserve">PEC </w:t>
            </w:r>
          </w:p>
        </w:tc>
        <w:tc>
          <w:tcPr>
            <w:tcW w:w="8682" w:type="dxa"/>
            <w:gridSpan w:val="3"/>
            <w:tcBorders>
              <w:top w:val="single" w:sz="4" w:space="0" w:color="000000"/>
              <w:left w:val="single" w:sz="4" w:space="0" w:color="000000"/>
              <w:bottom w:val="single" w:sz="4" w:space="0" w:color="000000"/>
              <w:right w:val="single" w:sz="4" w:space="0" w:color="000000"/>
            </w:tcBorders>
            <w:vAlign w:val="bottom"/>
          </w:tcPr>
          <w:p w14:paraId="5764C734" w14:textId="77777777" w:rsidR="00410820" w:rsidRDefault="00F6798A">
            <w:pPr>
              <w:spacing w:after="0" w:line="259" w:lineRule="auto"/>
              <w:ind w:left="1" w:firstLine="0"/>
              <w:jc w:val="center"/>
            </w:pPr>
            <w:r>
              <w:t xml:space="preserve"> </w:t>
            </w:r>
          </w:p>
        </w:tc>
      </w:tr>
    </w:tbl>
    <w:p w14:paraId="032AC6A8" w14:textId="77777777" w:rsidR="00410820" w:rsidRDefault="00F6798A">
      <w:pPr>
        <w:numPr>
          <w:ilvl w:val="0"/>
          <w:numId w:val="9"/>
        </w:numPr>
        <w:spacing w:after="10"/>
        <w:ind w:right="1021" w:hanging="427"/>
      </w:pPr>
      <w:r>
        <w:t xml:space="preserve">che la sede di riferimento è: </w:t>
      </w:r>
    </w:p>
    <w:tbl>
      <w:tblPr>
        <w:tblStyle w:val="TableGrid"/>
        <w:tblW w:w="9637" w:type="dxa"/>
        <w:tblInd w:w="215" w:type="dxa"/>
        <w:tblCellMar>
          <w:left w:w="115" w:type="dxa"/>
          <w:bottom w:w="110" w:type="dxa"/>
          <w:right w:w="115" w:type="dxa"/>
        </w:tblCellMar>
        <w:tblLook w:val="04A0" w:firstRow="1" w:lastRow="0" w:firstColumn="1" w:lastColumn="0" w:noHBand="0" w:noVBand="1"/>
      </w:tblPr>
      <w:tblGrid>
        <w:gridCol w:w="956"/>
        <w:gridCol w:w="3758"/>
        <w:gridCol w:w="919"/>
        <w:gridCol w:w="4004"/>
      </w:tblGrid>
      <w:tr w:rsidR="00410820" w14:paraId="5B7D08E1" w14:textId="77777777" w:rsidTr="00B112D1">
        <w:trPr>
          <w:trHeight w:val="586"/>
        </w:trPr>
        <w:tc>
          <w:tcPr>
            <w:tcW w:w="956"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1B13D34E" w14:textId="77777777" w:rsidR="00410820" w:rsidRDefault="00F6798A">
            <w:pPr>
              <w:spacing w:after="0" w:line="259" w:lineRule="auto"/>
              <w:ind w:left="0" w:right="28" w:firstLine="0"/>
              <w:jc w:val="center"/>
            </w:pPr>
            <w:r>
              <w:rPr>
                <w:b/>
              </w:rPr>
              <w:t xml:space="preserve">Via </w:t>
            </w:r>
          </w:p>
        </w:tc>
        <w:tc>
          <w:tcPr>
            <w:tcW w:w="3758" w:type="dxa"/>
            <w:tcBorders>
              <w:top w:val="single" w:sz="4" w:space="0" w:color="000000"/>
              <w:left w:val="single" w:sz="4" w:space="0" w:color="000000"/>
              <w:bottom w:val="single" w:sz="4" w:space="0" w:color="000000"/>
              <w:right w:val="single" w:sz="4" w:space="0" w:color="000000"/>
            </w:tcBorders>
            <w:vAlign w:val="bottom"/>
          </w:tcPr>
          <w:p w14:paraId="629E1A9F" w14:textId="77777777" w:rsidR="00410820" w:rsidRDefault="00F6798A">
            <w:pPr>
              <w:spacing w:after="0" w:line="259" w:lineRule="auto"/>
              <w:ind w:left="52" w:firstLine="0"/>
              <w:jc w:val="center"/>
            </w:pPr>
            <w:r>
              <w:t xml:space="preserve"> </w:t>
            </w:r>
          </w:p>
        </w:tc>
        <w:tc>
          <w:tcPr>
            <w:tcW w:w="919"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66703AF3" w14:textId="77777777" w:rsidR="00410820" w:rsidRDefault="00F6798A">
            <w:pPr>
              <w:spacing w:after="0" w:line="259" w:lineRule="auto"/>
              <w:ind w:left="0" w:right="2" w:firstLine="0"/>
              <w:jc w:val="center"/>
            </w:pPr>
            <w:r>
              <w:rPr>
                <w:b/>
              </w:rPr>
              <w:t xml:space="preserve">CAP </w:t>
            </w:r>
          </w:p>
        </w:tc>
        <w:tc>
          <w:tcPr>
            <w:tcW w:w="4004" w:type="dxa"/>
            <w:tcBorders>
              <w:top w:val="single" w:sz="4" w:space="0" w:color="000000"/>
              <w:left w:val="single" w:sz="4" w:space="0" w:color="000000"/>
              <w:bottom w:val="single" w:sz="4" w:space="0" w:color="000000"/>
              <w:right w:val="single" w:sz="4" w:space="0" w:color="000000"/>
            </w:tcBorders>
            <w:vAlign w:val="bottom"/>
          </w:tcPr>
          <w:p w14:paraId="7A925969" w14:textId="77777777" w:rsidR="00410820" w:rsidRDefault="00F6798A">
            <w:pPr>
              <w:spacing w:after="0" w:line="259" w:lineRule="auto"/>
              <w:ind w:left="60" w:firstLine="0"/>
              <w:jc w:val="center"/>
            </w:pPr>
            <w:r>
              <w:t xml:space="preserve"> </w:t>
            </w:r>
          </w:p>
        </w:tc>
      </w:tr>
      <w:tr w:rsidR="00410820" w14:paraId="647E9DB6" w14:textId="77777777" w:rsidTr="00B112D1">
        <w:tblPrEx>
          <w:tblCellMar>
            <w:bottom w:w="0" w:type="dxa"/>
          </w:tblCellMar>
        </w:tblPrEx>
        <w:trPr>
          <w:trHeight w:val="583"/>
        </w:trPr>
        <w:tc>
          <w:tcPr>
            <w:tcW w:w="956" w:type="dxa"/>
            <w:tcBorders>
              <w:top w:val="single" w:sz="4" w:space="0" w:color="000000"/>
              <w:left w:val="single" w:sz="4" w:space="0" w:color="000000"/>
              <w:bottom w:val="single" w:sz="4" w:space="0" w:color="000000"/>
              <w:right w:val="single" w:sz="4" w:space="0" w:color="000000"/>
            </w:tcBorders>
            <w:shd w:val="clear" w:color="auto" w:fill="D9D9D9"/>
          </w:tcPr>
          <w:p w14:paraId="66CA83C4" w14:textId="77777777" w:rsidR="00410820" w:rsidRDefault="00410820">
            <w:pPr>
              <w:spacing w:after="160" w:line="259" w:lineRule="auto"/>
              <w:ind w:left="0" w:firstLine="0"/>
              <w:jc w:val="left"/>
            </w:pPr>
          </w:p>
        </w:tc>
        <w:tc>
          <w:tcPr>
            <w:tcW w:w="3758" w:type="dxa"/>
            <w:tcBorders>
              <w:top w:val="single" w:sz="4" w:space="0" w:color="000000"/>
              <w:left w:val="single" w:sz="4" w:space="0" w:color="000000"/>
              <w:bottom w:val="single" w:sz="4" w:space="0" w:color="000000"/>
              <w:right w:val="single" w:sz="4" w:space="0" w:color="000000"/>
            </w:tcBorders>
          </w:tcPr>
          <w:p w14:paraId="022DE2DA" w14:textId="77777777" w:rsidR="00410820" w:rsidRDefault="00410820">
            <w:pPr>
              <w:spacing w:after="160" w:line="259" w:lineRule="auto"/>
              <w:ind w:left="0" w:firstLine="0"/>
              <w:jc w:val="left"/>
            </w:pPr>
          </w:p>
        </w:tc>
        <w:tc>
          <w:tcPr>
            <w:tcW w:w="9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648735" w14:textId="77777777" w:rsidR="00410820" w:rsidRDefault="00F6798A">
            <w:pPr>
              <w:spacing w:after="0" w:line="259" w:lineRule="auto"/>
              <w:ind w:left="0" w:right="2" w:firstLine="0"/>
              <w:jc w:val="center"/>
            </w:pPr>
            <w:r>
              <w:rPr>
                <w:b/>
              </w:rPr>
              <w:t xml:space="preserve">Città </w:t>
            </w:r>
          </w:p>
        </w:tc>
        <w:tc>
          <w:tcPr>
            <w:tcW w:w="4004" w:type="dxa"/>
            <w:tcBorders>
              <w:top w:val="single" w:sz="4" w:space="0" w:color="000000"/>
              <w:left w:val="single" w:sz="4" w:space="0" w:color="000000"/>
              <w:bottom w:val="single" w:sz="4" w:space="0" w:color="000000"/>
              <w:right w:val="single" w:sz="4" w:space="0" w:color="000000"/>
            </w:tcBorders>
          </w:tcPr>
          <w:p w14:paraId="6CA3D711" w14:textId="77777777" w:rsidR="00410820" w:rsidRDefault="00410820">
            <w:pPr>
              <w:spacing w:after="160" w:line="259" w:lineRule="auto"/>
              <w:ind w:left="0" w:firstLine="0"/>
              <w:jc w:val="left"/>
            </w:pPr>
          </w:p>
        </w:tc>
      </w:tr>
    </w:tbl>
    <w:p w14:paraId="687536BE" w14:textId="77777777" w:rsidR="00410820" w:rsidRDefault="00F6798A" w:rsidP="00F84992">
      <w:pPr>
        <w:numPr>
          <w:ilvl w:val="0"/>
          <w:numId w:val="9"/>
        </w:numPr>
        <w:spacing w:before="240"/>
        <w:ind w:right="1021" w:hanging="427"/>
      </w:pPr>
      <w:r>
        <w:t xml:space="preserve">di accettare che la partecipazione alla gara, la formazione della graduatoria e la proposta di aggiudicazione provvisoria avanzata dalla Commissione di gara, non comportano per la Stazione Appaltante alcun obbligo di aggiudicazione né, per i partecipanti alla procedura, alcun diritto a qualsivoglia prestazione da parte della Stazione Appaltante stessa; </w:t>
      </w:r>
    </w:p>
    <w:p w14:paraId="73C1F8E0" w14:textId="77777777" w:rsidR="00410820" w:rsidRDefault="00F6798A">
      <w:pPr>
        <w:numPr>
          <w:ilvl w:val="0"/>
          <w:numId w:val="9"/>
        </w:numPr>
        <w:ind w:right="1021" w:hanging="427"/>
      </w:pPr>
      <w:r>
        <w:t xml:space="preserve">di accettare la facoltà della Stazione Appaltante di sospendere, modificare e annullare la procedura di gara e/o di non aggiudicarla, in qualunque momento e qualunque sia lo stato di avanzamento della stessa, senza che gli interessati all’aggiudicazione possano esercitare nei suoi confronti alcuna pretesa a titolo risarcitorio o di indennizzo;  </w:t>
      </w:r>
    </w:p>
    <w:p w14:paraId="7375B21E" w14:textId="77777777" w:rsidR="00410820" w:rsidRDefault="00F6798A">
      <w:pPr>
        <w:numPr>
          <w:ilvl w:val="0"/>
          <w:numId w:val="9"/>
        </w:numPr>
        <w:ind w:right="1021" w:hanging="427"/>
      </w:pPr>
      <w:r>
        <w:t xml:space="preserve">di accettare la facoltà della Stazione Appaltante di procedere con la “gara” anche in caso di presentazione di una sola Domanda valida di partecipazione, con esclusione di alcuna negoziazione diretta con il concorrente; </w:t>
      </w:r>
    </w:p>
    <w:p w14:paraId="053F15C6" w14:textId="77777777" w:rsidR="00410820" w:rsidRDefault="00F6798A">
      <w:pPr>
        <w:numPr>
          <w:ilvl w:val="0"/>
          <w:numId w:val="9"/>
        </w:numPr>
        <w:ind w:right="1021" w:hanging="427"/>
      </w:pPr>
      <w:r>
        <w:t xml:space="preserve">di accettare la facoltà della Stazione Appaltante di procedere all’aggiudicazione </w:t>
      </w:r>
      <w:r>
        <w:rPr>
          <w:i/>
        </w:rPr>
        <w:t>anche in presenza di una sola offerta</w:t>
      </w:r>
      <w:r>
        <w:t xml:space="preserve"> formalmente valida purché ritenuta conveniente e congrua; </w:t>
      </w:r>
    </w:p>
    <w:p w14:paraId="6032FD8E" w14:textId="77777777" w:rsidR="00410820" w:rsidRPr="00AC3B7A" w:rsidRDefault="00F6798A">
      <w:pPr>
        <w:pStyle w:val="Titolo2"/>
        <w:spacing w:after="110"/>
        <w:ind w:left="412" w:right="1017" w:hanging="427"/>
        <w:jc w:val="both"/>
      </w:pPr>
      <w:r w:rsidRPr="00AC3B7A">
        <w:rPr>
          <w:b w:val="0"/>
          <w:i w:val="0"/>
        </w:rPr>
        <w:lastRenderedPageBreak/>
        <w:t xml:space="preserve">40. </w:t>
      </w:r>
      <w:r w:rsidRPr="00AC3B7A">
        <w:rPr>
          <w:i w:val="0"/>
        </w:rPr>
        <w:t xml:space="preserve">(dichiarazione che deve essere resa dal Legale Rappresentante di consorzi di cui all’articolo 34 del D. </w:t>
      </w:r>
      <w:proofErr w:type="spellStart"/>
      <w:r w:rsidRPr="00AC3B7A">
        <w:rPr>
          <w:i w:val="0"/>
        </w:rPr>
        <w:t>Lgs</w:t>
      </w:r>
      <w:proofErr w:type="spellEnd"/>
      <w:r w:rsidRPr="00AC3B7A">
        <w:rPr>
          <w:i w:val="0"/>
        </w:rPr>
        <w:t xml:space="preserve">. 163/2006 e </w:t>
      </w:r>
      <w:proofErr w:type="spellStart"/>
      <w:r w:rsidRPr="00AC3B7A">
        <w:rPr>
          <w:i w:val="0"/>
        </w:rPr>
        <w:t>s.m.i.</w:t>
      </w:r>
      <w:proofErr w:type="spellEnd"/>
      <w:r w:rsidRPr="00AC3B7A">
        <w:rPr>
          <w:i w:val="0"/>
        </w:rPr>
        <w:t xml:space="preserve"> - indicare ragione sociale, sede legale e codice fiscale di ciascun consorziato) </w:t>
      </w:r>
    </w:p>
    <w:p w14:paraId="1F362C5F" w14:textId="77777777" w:rsidR="00410820" w:rsidRDefault="00F6798A">
      <w:pPr>
        <w:spacing w:after="10"/>
        <w:ind w:left="437" w:right="1021"/>
      </w:pPr>
      <w:r w:rsidRPr="00AC3B7A">
        <w:t>di concorrere per i seguenti consorziati:</w:t>
      </w:r>
      <w:r>
        <w:t xml:space="preserve">  </w:t>
      </w:r>
    </w:p>
    <w:tbl>
      <w:tblPr>
        <w:tblStyle w:val="TableGrid"/>
        <w:tblW w:w="9554" w:type="dxa"/>
        <w:tblInd w:w="152" w:type="dxa"/>
        <w:tblCellMar>
          <w:left w:w="68" w:type="dxa"/>
          <w:bottom w:w="27" w:type="dxa"/>
          <w:right w:w="115" w:type="dxa"/>
        </w:tblCellMar>
        <w:tblLook w:val="04A0" w:firstRow="1" w:lastRow="0" w:firstColumn="1" w:lastColumn="0" w:noHBand="0" w:noVBand="1"/>
      </w:tblPr>
      <w:tblGrid>
        <w:gridCol w:w="599"/>
        <w:gridCol w:w="4284"/>
        <w:gridCol w:w="4671"/>
      </w:tblGrid>
      <w:tr w:rsidR="00410820" w14:paraId="50678695" w14:textId="77777777">
        <w:trPr>
          <w:trHeight w:val="624"/>
        </w:trPr>
        <w:tc>
          <w:tcPr>
            <w:tcW w:w="599"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7C50EEAE" w14:textId="77777777" w:rsidR="00410820" w:rsidRDefault="00F6798A">
            <w:pPr>
              <w:spacing w:after="0" w:line="259" w:lineRule="auto"/>
              <w:ind w:left="42" w:firstLine="0"/>
              <w:jc w:val="center"/>
            </w:pPr>
            <w:r>
              <w:rPr>
                <w:b/>
              </w:rPr>
              <w:t xml:space="preserve">N. </w:t>
            </w:r>
          </w:p>
        </w:tc>
        <w:tc>
          <w:tcPr>
            <w:tcW w:w="4284"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47E195ED" w14:textId="77777777" w:rsidR="00410820" w:rsidRDefault="00F6798A">
            <w:pPr>
              <w:spacing w:after="0" w:line="259" w:lineRule="auto"/>
              <w:ind w:left="44" w:firstLine="0"/>
              <w:jc w:val="center"/>
            </w:pPr>
            <w:r>
              <w:rPr>
                <w:b/>
              </w:rPr>
              <w:t xml:space="preserve">DENOMINAZIONE </w:t>
            </w:r>
          </w:p>
        </w:tc>
        <w:tc>
          <w:tcPr>
            <w:tcW w:w="4672"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344183BC" w14:textId="77777777" w:rsidR="00410820" w:rsidRDefault="00F6798A">
            <w:pPr>
              <w:spacing w:after="0" w:line="259" w:lineRule="auto"/>
              <w:ind w:left="55" w:firstLine="0"/>
              <w:jc w:val="center"/>
            </w:pPr>
            <w:r>
              <w:rPr>
                <w:b/>
              </w:rPr>
              <w:t xml:space="preserve">SEDE LEGALE </w:t>
            </w:r>
          </w:p>
        </w:tc>
      </w:tr>
      <w:tr w:rsidR="00410820" w14:paraId="27E77335" w14:textId="77777777">
        <w:trPr>
          <w:trHeight w:val="424"/>
        </w:trPr>
        <w:tc>
          <w:tcPr>
            <w:tcW w:w="599" w:type="dxa"/>
            <w:tcBorders>
              <w:top w:val="single" w:sz="4" w:space="0" w:color="000000"/>
              <w:left w:val="single" w:sz="4" w:space="0" w:color="000000"/>
              <w:bottom w:val="single" w:sz="4" w:space="0" w:color="000000"/>
              <w:right w:val="single" w:sz="4" w:space="0" w:color="000000"/>
            </w:tcBorders>
            <w:vAlign w:val="bottom"/>
          </w:tcPr>
          <w:p w14:paraId="2EA2E051" w14:textId="77777777" w:rsidR="00410820" w:rsidRDefault="00F6798A">
            <w:pPr>
              <w:spacing w:after="0" w:line="259" w:lineRule="auto"/>
              <w:ind w:left="0" w:firstLine="0"/>
              <w:jc w:val="left"/>
            </w:pPr>
            <w:r>
              <w:t xml:space="preserve"> </w:t>
            </w:r>
          </w:p>
        </w:tc>
        <w:tc>
          <w:tcPr>
            <w:tcW w:w="4284" w:type="dxa"/>
            <w:tcBorders>
              <w:top w:val="single" w:sz="4" w:space="0" w:color="000000"/>
              <w:left w:val="single" w:sz="4" w:space="0" w:color="000000"/>
              <w:bottom w:val="single" w:sz="4" w:space="0" w:color="000000"/>
              <w:right w:val="single" w:sz="4" w:space="0" w:color="000000"/>
            </w:tcBorders>
            <w:vAlign w:val="bottom"/>
          </w:tcPr>
          <w:p w14:paraId="39844344" w14:textId="77777777" w:rsidR="00410820" w:rsidRDefault="00F6798A">
            <w:pPr>
              <w:spacing w:after="0" w:line="259" w:lineRule="auto"/>
              <w:ind w:left="1" w:firstLine="0"/>
              <w:jc w:val="left"/>
            </w:pPr>
            <w:r>
              <w:t xml:space="preserve"> </w:t>
            </w:r>
          </w:p>
        </w:tc>
        <w:tc>
          <w:tcPr>
            <w:tcW w:w="4672" w:type="dxa"/>
            <w:tcBorders>
              <w:top w:val="single" w:sz="4" w:space="0" w:color="000000"/>
              <w:left w:val="single" w:sz="4" w:space="0" w:color="000000"/>
              <w:bottom w:val="single" w:sz="4" w:space="0" w:color="000000"/>
              <w:right w:val="single" w:sz="4" w:space="0" w:color="000000"/>
            </w:tcBorders>
            <w:vAlign w:val="bottom"/>
          </w:tcPr>
          <w:p w14:paraId="22155841" w14:textId="77777777" w:rsidR="00410820" w:rsidRDefault="00F6798A">
            <w:pPr>
              <w:spacing w:after="0" w:line="259" w:lineRule="auto"/>
              <w:ind w:left="6" w:firstLine="0"/>
              <w:jc w:val="left"/>
            </w:pPr>
            <w:r>
              <w:t xml:space="preserve"> </w:t>
            </w:r>
          </w:p>
        </w:tc>
      </w:tr>
      <w:tr w:rsidR="00410820" w14:paraId="24BAEE4B" w14:textId="77777777">
        <w:trPr>
          <w:trHeight w:val="430"/>
        </w:trPr>
        <w:tc>
          <w:tcPr>
            <w:tcW w:w="599" w:type="dxa"/>
            <w:tcBorders>
              <w:top w:val="single" w:sz="4" w:space="0" w:color="000000"/>
              <w:left w:val="single" w:sz="4" w:space="0" w:color="000000"/>
              <w:bottom w:val="single" w:sz="4" w:space="0" w:color="000000"/>
              <w:right w:val="single" w:sz="4" w:space="0" w:color="000000"/>
            </w:tcBorders>
            <w:vAlign w:val="bottom"/>
          </w:tcPr>
          <w:p w14:paraId="753B7791" w14:textId="77777777" w:rsidR="00410820" w:rsidRDefault="00F6798A">
            <w:pPr>
              <w:spacing w:after="0" w:line="259" w:lineRule="auto"/>
              <w:ind w:left="0" w:firstLine="0"/>
              <w:jc w:val="left"/>
            </w:pPr>
            <w:r>
              <w:t xml:space="preserve"> </w:t>
            </w:r>
          </w:p>
        </w:tc>
        <w:tc>
          <w:tcPr>
            <w:tcW w:w="4284" w:type="dxa"/>
            <w:tcBorders>
              <w:top w:val="single" w:sz="4" w:space="0" w:color="000000"/>
              <w:left w:val="single" w:sz="4" w:space="0" w:color="000000"/>
              <w:bottom w:val="single" w:sz="4" w:space="0" w:color="000000"/>
              <w:right w:val="single" w:sz="4" w:space="0" w:color="000000"/>
            </w:tcBorders>
            <w:vAlign w:val="bottom"/>
          </w:tcPr>
          <w:p w14:paraId="0566E22D" w14:textId="77777777" w:rsidR="00410820" w:rsidRDefault="00F6798A">
            <w:pPr>
              <w:spacing w:after="0" w:line="259" w:lineRule="auto"/>
              <w:ind w:left="1" w:firstLine="0"/>
              <w:jc w:val="left"/>
            </w:pPr>
            <w:r>
              <w:t xml:space="preserve"> </w:t>
            </w:r>
          </w:p>
        </w:tc>
        <w:tc>
          <w:tcPr>
            <w:tcW w:w="4672" w:type="dxa"/>
            <w:tcBorders>
              <w:top w:val="single" w:sz="4" w:space="0" w:color="000000"/>
              <w:left w:val="single" w:sz="4" w:space="0" w:color="000000"/>
              <w:bottom w:val="single" w:sz="4" w:space="0" w:color="000000"/>
              <w:right w:val="single" w:sz="4" w:space="0" w:color="000000"/>
            </w:tcBorders>
            <w:vAlign w:val="bottom"/>
          </w:tcPr>
          <w:p w14:paraId="56FF8C6C" w14:textId="77777777" w:rsidR="00410820" w:rsidRDefault="00F6798A">
            <w:pPr>
              <w:spacing w:after="0" w:line="259" w:lineRule="auto"/>
              <w:ind w:left="6" w:firstLine="0"/>
              <w:jc w:val="left"/>
            </w:pPr>
            <w:r>
              <w:t xml:space="preserve"> </w:t>
            </w:r>
          </w:p>
        </w:tc>
      </w:tr>
      <w:tr w:rsidR="00410820" w14:paraId="723B72AB" w14:textId="77777777">
        <w:trPr>
          <w:trHeight w:val="434"/>
        </w:trPr>
        <w:tc>
          <w:tcPr>
            <w:tcW w:w="599" w:type="dxa"/>
            <w:tcBorders>
              <w:top w:val="single" w:sz="4" w:space="0" w:color="000000"/>
              <w:left w:val="single" w:sz="4" w:space="0" w:color="000000"/>
              <w:bottom w:val="single" w:sz="4" w:space="0" w:color="000000"/>
              <w:right w:val="single" w:sz="4" w:space="0" w:color="000000"/>
            </w:tcBorders>
            <w:vAlign w:val="bottom"/>
          </w:tcPr>
          <w:p w14:paraId="32546BAB" w14:textId="77777777" w:rsidR="00410820" w:rsidRDefault="00F6798A">
            <w:pPr>
              <w:spacing w:after="0" w:line="259" w:lineRule="auto"/>
              <w:ind w:left="0" w:firstLine="0"/>
              <w:jc w:val="left"/>
            </w:pPr>
            <w:r>
              <w:t xml:space="preserve"> </w:t>
            </w:r>
          </w:p>
        </w:tc>
        <w:tc>
          <w:tcPr>
            <w:tcW w:w="4284" w:type="dxa"/>
            <w:tcBorders>
              <w:top w:val="single" w:sz="4" w:space="0" w:color="000000"/>
              <w:left w:val="single" w:sz="4" w:space="0" w:color="000000"/>
              <w:bottom w:val="single" w:sz="4" w:space="0" w:color="000000"/>
              <w:right w:val="single" w:sz="4" w:space="0" w:color="000000"/>
            </w:tcBorders>
            <w:vAlign w:val="bottom"/>
          </w:tcPr>
          <w:p w14:paraId="6BB35057" w14:textId="77777777" w:rsidR="00410820" w:rsidRDefault="00F6798A">
            <w:pPr>
              <w:spacing w:after="0" w:line="259" w:lineRule="auto"/>
              <w:ind w:left="1" w:firstLine="0"/>
              <w:jc w:val="left"/>
            </w:pPr>
            <w:r>
              <w:t xml:space="preserve"> </w:t>
            </w:r>
          </w:p>
        </w:tc>
        <w:tc>
          <w:tcPr>
            <w:tcW w:w="4672" w:type="dxa"/>
            <w:tcBorders>
              <w:top w:val="single" w:sz="4" w:space="0" w:color="000000"/>
              <w:left w:val="single" w:sz="4" w:space="0" w:color="000000"/>
              <w:bottom w:val="single" w:sz="4" w:space="0" w:color="000000"/>
              <w:right w:val="single" w:sz="4" w:space="0" w:color="000000"/>
            </w:tcBorders>
            <w:vAlign w:val="bottom"/>
          </w:tcPr>
          <w:p w14:paraId="591E15E9" w14:textId="77777777" w:rsidR="00410820" w:rsidRDefault="00F6798A">
            <w:pPr>
              <w:spacing w:after="0" w:line="259" w:lineRule="auto"/>
              <w:ind w:left="6" w:firstLine="0"/>
              <w:jc w:val="left"/>
            </w:pPr>
            <w:r>
              <w:t xml:space="preserve"> </w:t>
            </w:r>
          </w:p>
        </w:tc>
      </w:tr>
      <w:tr w:rsidR="00410820" w14:paraId="414AD187" w14:textId="77777777">
        <w:trPr>
          <w:trHeight w:val="437"/>
        </w:trPr>
        <w:tc>
          <w:tcPr>
            <w:tcW w:w="599" w:type="dxa"/>
            <w:tcBorders>
              <w:top w:val="single" w:sz="4" w:space="0" w:color="000000"/>
              <w:left w:val="single" w:sz="4" w:space="0" w:color="000000"/>
              <w:bottom w:val="single" w:sz="4" w:space="0" w:color="000000"/>
              <w:right w:val="single" w:sz="4" w:space="0" w:color="000000"/>
            </w:tcBorders>
            <w:vAlign w:val="bottom"/>
          </w:tcPr>
          <w:p w14:paraId="6DAB00F4" w14:textId="77777777" w:rsidR="00410820" w:rsidRDefault="00F6798A">
            <w:pPr>
              <w:spacing w:after="0" w:line="259" w:lineRule="auto"/>
              <w:ind w:left="0" w:firstLine="0"/>
              <w:jc w:val="left"/>
            </w:pPr>
            <w:r>
              <w:t xml:space="preserve"> </w:t>
            </w:r>
          </w:p>
        </w:tc>
        <w:tc>
          <w:tcPr>
            <w:tcW w:w="4284" w:type="dxa"/>
            <w:tcBorders>
              <w:top w:val="single" w:sz="4" w:space="0" w:color="000000"/>
              <w:left w:val="single" w:sz="4" w:space="0" w:color="000000"/>
              <w:bottom w:val="single" w:sz="4" w:space="0" w:color="000000"/>
              <w:right w:val="single" w:sz="4" w:space="0" w:color="000000"/>
            </w:tcBorders>
            <w:vAlign w:val="bottom"/>
          </w:tcPr>
          <w:p w14:paraId="54509424" w14:textId="77777777" w:rsidR="00410820" w:rsidRDefault="00F6798A">
            <w:pPr>
              <w:spacing w:after="0" w:line="259" w:lineRule="auto"/>
              <w:ind w:left="1" w:firstLine="0"/>
              <w:jc w:val="left"/>
            </w:pPr>
            <w:r>
              <w:t xml:space="preserve"> </w:t>
            </w:r>
          </w:p>
        </w:tc>
        <w:tc>
          <w:tcPr>
            <w:tcW w:w="4672" w:type="dxa"/>
            <w:tcBorders>
              <w:top w:val="single" w:sz="4" w:space="0" w:color="000000"/>
              <w:left w:val="single" w:sz="4" w:space="0" w:color="000000"/>
              <w:bottom w:val="single" w:sz="4" w:space="0" w:color="000000"/>
              <w:right w:val="single" w:sz="4" w:space="0" w:color="000000"/>
            </w:tcBorders>
            <w:vAlign w:val="bottom"/>
          </w:tcPr>
          <w:p w14:paraId="324FFA87" w14:textId="77777777" w:rsidR="00410820" w:rsidRDefault="00F6798A">
            <w:pPr>
              <w:spacing w:after="0" w:line="259" w:lineRule="auto"/>
              <w:ind w:left="6" w:firstLine="0"/>
              <w:jc w:val="left"/>
            </w:pPr>
            <w:r>
              <w:t xml:space="preserve"> </w:t>
            </w:r>
          </w:p>
        </w:tc>
      </w:tr>
    </w:tbl>
    <w:p w14:paraId="6E5502A1" w14:textId="77777777" w:rsidR="00410820" w:rsidRPr="00AC3B7A" w:rsidRDefault="00F6798A" w:rsidP="00AC3B7A">
      <w:pPr>
        <w:spacing w:before="240" w:after="10"/>
        <w:ind w:left="-5" w:right="1017"/>
      </w:pPr>
      <w:r w:rsidRPr="00AC3B7A">
        <w:t xml:space="preserve">41. </w:t>
      </w:r>
      <w:r w:rsidRPr="00AC3B7A">
        <w:rPr>
          <w:b/>
        </w:rPr>
        <w:t xml:space="preserve">(dichiarazione che deve essere resa dal Legale Rappresentante di </w:t>
      </w:r>
      <w:r w:rsidR="00AC3B7A" w:rsidRPr="00AC3B7A">
        <w:rPr>
          <w:b/>
        </w:rPr>
        <w:t>Cordate</w:t>
      </w:r>
      <w:r w:rsidRPr="00AC3B7A">
        <w:rPr>
          <w:b/>
        </w:rPr>
        <w:t xml:space="preserve"> costituit</w:t>
      </w:r>
      <w:r w:rsidR="00AC3B7A" w:rsidRPr="00AC3B7A">
        <w:rPr>
          <w:b/>
        </w:rPr>
        <w:t>e</w:t>
      </w:r>
      <w:r w:rsidRPr="00AC3B7A">
        <w:rPr>
          <w:b/>
        </w:rPr>
        <w:t xml:space="preserve"> e non ancora </w:t>
      </w:r>
      <w:r w:rsidR="00AC3B7A" w:rsidRPr="00AC3B7A">
        <w:rPr>
          <w:b/>
        </w:rPr>
        <w:t>costituite</w:t>
      </w:r>
      <w:r w:rsidRPr="00AC3B7A">
        <w:t xml:space="preserve">)  </w:t>
      </w:r>
    </w:p>
    <w:p w14:paraId="4E52CB7B" w14:textId="77777777" w:rsidR="00410820" w:rsidRDefault="00F6798A">
      <w:pPr>
        <w:spacing w:after="10"/>
        <w:ind w:left="437" w:right="1021"/>
      </w:pPr>
      <w:r w:rsidRPr="00AC3B7A">
        <w:t xml:space="preserve">di dichiarare che le percentuali di esecuzione delle prestazioni che verranno eseguite da ciascun concorrente sono così riassunte nel rispetto di quanto stabilito dall'art. 37, co. 4 del </w:t>
      </w:r>
      <w:proofErr w:type="spellStart"/>
      <w:r w:rsidRPr="00AC3B7A">
        <w:t>D.Lgs.</w:t>
      </w:r>
      <w:proofErr w:type="spellEnd"/>
      <w:r w:rsidRPr="00AC3B7A">
        <w:t xml:space="preserve"> n. 163/2006 e </w:t>
      </w:r>
      <w:proofErr w:type="spellStart"/>
      <w:r w:rsidRPr="00AC3B7A">
        <w:t>s.m.i.</w:t>
      </w:r>
      <w:proofErr w:type="spellEnd"/>
      <w:r w:rsidRPr="00AC3B7A">
        <w:t>:</w:t>
      </w:r>
      <w:r>
        <w:t xml:space="preserve"> </w:t>
      </w:r>
    </w:p>
    <w:tbl>
      <w:tblPr>
        <w:tblStyle w:val="TableGrid"/>
        <w:tblW w:w="9557" w:type="dxa"/>
        <w:tblInd w:w="150" w:type="dxa"/>
        <w:tblCellMar>
          <w:left w:w="115" w:type="dxa"/>
          <w:bottom w:w="26" w:type="dxa"/>
          <w:right w:w="12" w:type="dxa"/>
        </w:tblCellMar>
        <w:tblLook w:val="04A0" w:firstRow="1" w:lastRow="0" w:firstColumn="1" w:lastColumn="0" w:noHBand="0" w:noVBand="1"/>
      </w:tblPr>
      <w:tblGrid>
        <w:gridCol w:w="2390"/>
        <w:gridCol w:w="2388"/>
        <w:gridCol w:w="2390"/>
        <w:gridCol w:w="2389"/>
      </w:tblGrid>
      <w:tr w:rsidR="00410820" w14:paraId="3E45AF8A" w14:textId="77777777">
        <w:trPr>
          <w:trHeight w:val="1658"/>
        </w:trPr>
        <w:tc>
          <w:tcPr>
            <w:tcW w:w="2389"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59550439" w14:textId="77777777" w:rsidR="00410820" w:rsidRDefault="00F6798A">
            <w:pPr>
              <w:spacing w:after="0" w:line="259" w:lineRule="auto"/>
              <w:ind w:left="0" w:right="178" w:firstLine="0"/>
              <w:jc w:val="center"/>
            </w:pPr>
            <w:r>
              <w:rPr>
                <w:b/>
              </w:rPr>
              <w:t xml:space="preserve">Impresa </w:t>
            </w:r>
          </w:p>
        </w:tc>
        <w:tc>
          <w:tcPr>
            <w:tcW w:w="2388"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2D8FF70B" w14:textId="77777777" w:rsidR="00410820" w:rsidRDefault="00F6798A">
            <w:pPr>
              <w:spacing w:after="96" w:line="259" w:lineRule="auto"/>
              <w:ind w:left="0" w:right="47" w:firstLine="0"/>
              <w:jc w:val="center"/>
            </w:pPr>
            <w:r>
              <w:rPr>
                <w:b/>
              </w:rPr>
              <w:t xml:space="preserve"> </w:t>
            </w:r>
          </w:p>
          <w:p w14:paraId="07052FE6" w14:textId="77777777" w:rsidR="00410820" w:rsidRDefault="00F6798A">
            <w:pPr>
              <w:spacing w:after="96" w:line="259" w:lineRule="auto"/>
              <w:ind w:left="0" w:right="100" w:firstLine="0"/>
              <w:jc w:val="center"/>
            </w:pPr>
            <w:r>
              <w:rPr>
                <w:b/>
              </w:rPr>
              <w:t xml:space="preserve">Tipologia </w:t>
            </w:r>
          </w:p>
          <w:p w14:paraId="6D0B484B" w14:textId="77777777" w:rsidR="00410820" w:rsidRDefault="00F6798A">
            <w:pPr>
              <w:spacing w:after="96" w:line="259" w:lineRule="auto"/>
              <w:ind w:left="0" w:right="47" w:firstLine="0"/>
              <w:jc w:val="center"/>
            </w:pPr>
            <w:r>
              <w:rPr>
                <w:b/>
              </w:rPr>
              <w:t xml:space="preserve"> </w:t>
            </w:r>
          </w:p>
          <w:p w14:paraId="64E158DC" w14:textId="77777777" w:rsidR="00410820" w:rsidRDefault="00F6798A">
            <w:pPr>
              <w:spacing w:after="0" w:line="259" w:lineRule="auto"/>
              <w:ind w:left="0" w:right="104" w:firstLine="0"/>
              <w:jc w:val="center"/>
            </w:pPr>
            <w:r>
              <w:rPr>
                <w:b/>
              </w:rPr>
              <w:t xml:space="preserve">……….………………...  </w:t>
            </w:r>
          </w:p>
        </w:tc>
        <w:tc>
          <w:tcPr>
            <w:tcW w:w="2390"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341AD440" w14:textId="77777777" w:rsidR="00410820" w:rsidRDefault="00F6798A">
            <w:pPr>
              <w:spacing w:after="96" w:line="259" w:lineRule="auto"/>
              <w:ind w:left="0" w:right="44" w:firstLine="0"/>
              <w:jc w:val="center"/>
            </w:pPr>
            <w:r>
              <w:rPr>
                <w:b/>
              </w:rPr>
              <w:t xml:space="preserve"> </w:t>
            </w:r>
          </w:p>
          <w:p w14:paraId="044D7D69" w14:textId="77777777" w:rsidR="00410820" w:rsidRDefault="00F6798A">
            <w:pPr>
              <w:spacing w:after="96" w:line="259" w:lineRule="auto"/>
              <w:ind w:left="0" w:right="98" w:firstLine="0"/>
              <w:jc w:val="center"/>
            </w:pPr>
            <w:r>
              <w:rPr>
                <w:b/>
              </w:rPr>
              <w:t xml:space="preserve">Tipologia </w:t>
            </w:r>
          </w:p>
          <w:p w14:paraId="2BD0D6AC" w14:textId="77777777" w:rsidR="00410820" w:rsidRDefault="00F6798A">
            <w:pPr>
              <w:spacing w:after="96" w:line="259" w:lineRule="auto"/>
              <w:ind w:left="0" w:right="44" w:firstLine="0"/>
              <w:jc w:val="center"/>
            </w:pPr>
            <w:r>
              <w:rPr>
                <w:b/>
              </w:rPr>
              <w:t xml:space="preserve"> </w:t>
            </w:r>
          </w:p>
          <w:p w14:paraId="05C860CD" w14:textId="77777777" w:rsidR="00410820" w:rsidRDefault="00F6798A">
            <w:pPr>
              <w:spacing w:after="0" w:line="259" w:lineRule="auto"/>
              <w:ind w:left="0" w:right="102" w:firstLine="0"/>
              <w:jc w:val="center"/>
            </w:pPr>
            <w:r>
              <w:rPr>
                <w:b/>
              </w:rPr>
              <w:t xml:space="preserve">……….………………...   </w:t>
            </w:r>
          </w:p>
        </w:tc>
        <w:tc>
          <w:tcPr>
            <w:tcW w:w="2389"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7336438E" w14:textId="77777777" w:rsidR="00410820" w:rsidRDefault="00F6798A">
            <w:pPr>
              <w:spacing w:after="96" w:line="259" w:lineRule="auto"/>
              <w:ind w:left="0" w:right="43" w:firstLine="0"/>
              <w:jc w:val="center"/>
            </w:pPr>
            <w:r>
              <w:rPr>
                <w:b/>
              </w:rPr>
              <w:t xml:space="preserve"> </w:t>
            </w:r>
          </w:p>
          <w:p w14:paraId="03CA8970" w14:textId="77777777" w:rsidR="00410820" w:rsidRDefault="00F6798A">
            <w:pPr>
              <w:spacing w:after="96" w:line="259" w:lineRule="auto"/>
              <w:ind w:left="0" w:right="97" w:firstLine="0"/>
              <w:jc w:val="center"/>
            </w:pPr>
            <w:r>
              <w:rPr>
                <w:b/>
              </w:rPr>
              <w:t xml:space="preserve">Tipologia </w:t>
            </w:r>
          </w:p>
          <w:p w14:paraId="0C074211" w14:textId="77777777" w:rsidR="00410820" w:rsidRDefault="00F6798A">
            <w:pPr>
              <w:spacing w:after="96" w:line="259" w:lineRule="auto"/>
              <w:ind w:left="0" w:right="43" w:firstLine="0"/>
              <w:jc w:val="center"/>
            </w:pPr>
            <w:r>
              <w:rPr>
                <w:b/>
              </w:rPr>
              <w:t xml:space="preserve"> </w:t>
            </w:r>
          </w:p>
          <w:p w14:paraId="0D7E3862" w14:textId="77777777" w:rsidR="00410820" w:rsidRDefault="00F6798A">
            <w:pPr>
              <w:spacing w:after="0" w:line="259" w:lineRule="auto"/>
              <w:ind w:left="0" w:right="101" w:firstLine="0"/>
              <w:jc w:val="center"/>
            </w:pPr>
            <w:r>
              <w:rPr>
                <w:b/>
              </w:rPr>
              <w:t xml:space="preserve">……….………………... </w:t>
            </w:r>
          </w:p>
        </w:tc>
      </w:tr>
      <w:tr w:rsidR="00410820" w14:paraId="676096ED" w14:textId="77777777">
        <w:trPr>
          <w:trHeight w:val="556"/>
        </w:trPr>
        <w:tc>
          <w:tcPr>
            <w:tcW w:w="2389" w:type="dxa"/>
            <w:tcBorders>
              <w:top w:val="single" w:sz="4" w:space="0" w:color="000000"/>
              <w:left w:val="single" w:sz="4" w:space="0" w:color="000000"/>
              <w:bottom w:val="single" w:sz="4" w:space="0" w:color="000000"/>
              <w:right w:val="single" w:sz="4" w:space="0" w:color="000000"/>
            </w:tcBorders>
            <w:vAlign w:val="bottom"/>
          </w:tcPr>
          <w:p w14:paraId="126C13DB" w14:textId="77777777" w:rsidR="00410820" w:rsidRDefault="00F6798A">
            <w:pPr>
              <w:spacing w:after="0" w:line="259" w:lineRule="auto"/>
              <w:ind w:left="0" w:right="50" w:firstLine="0"/>
              <w:jc w:val="center"/>
            </w:pPr>
            <w:r>
              <w:t xml:space="preserve"> </w:t>
            </w:r>
          </w:p>
        </w:tc>
        <w:tc>
          <w:tcPr>
            <w:tcW w:w="2388" w:type="dxa"/>
            <w:tcBorders>
              <w:top w:val="single" w:sz="4" w:space="0" w:color="000000"/>
              <w:left w:val="single" w:sz="4" w:space="0" w:color="000000"/>
              <w:bottom w:val="single" w:sz="4" w:space="0" w:color="000000"/>
              <w:right w:val="single" w:sz="4" w:space="0" w:color="000000"/>
            </w:tcBorders>
            <w:vAlign w:val="bottom"/>
          </w:tcPr>
          <w:p w14:paraId="5742806A" w14:textId="77777777" w:rsidR="00410820" w:rsidRDefault="00F6798A">
            <w:pPr>
              <w:spacing w:after="0" w:line="259" w:lineRule="auto"/>
              <w:ind w:left="0" w:right="55" w:firstLine="0"/>
              <w:jc w:val="right"/>
            </w:pPr>
            <w:r>
              <w:rPr>
                <w:b/>
              </w:rPr>
              <w:t>(%)</w:t>
            </w:r>
            <w:r>
              <w:t xml:space="preserve"> </w:t>
            </w:r>
          </w:p>
        </w:tc>
        <w:tc>
          <w:tcPr>
            <w:tcW w:w="2390" w:type="dxa"/>
            <w:tcBorders>
              <w:top w:val="single" w:sz="4" w:space="0" w:color="000000"/>
              <w:left w:val="single" w:sz="4" w:space="0" w:color="000000"/>
              <w:bottom w:val="single" w:sz="4" w:space="0" w:color="000000"/>
              <w:right w:val="single" w:sz="4" w:space="0" w:color="000000"/>
            </w:tcBorders>
            <w:vAlign w:val="bottom"/>
          </w:tcPr>
          <w:p w14:paraId="2D4543C4" w14:textId="77777777" w:rsidR="00410820" w:rsidRDefault="00F6798A">
            <w:pPr>
              <w:spacing w:after="0" w:line="259" w:lineRule="auto"/>
              <w:ind w:left="0" w:right="55" w:firstLine="0"/>
              <w:jc w:val="right"/>
            </w:pPr>
            <w:r>
              <w:rPr>
                <w:b/>
              </w:rPr>
              <w:t>(%)</w:t>
            </w:r>
            <w:r>
              <w:t xml:space="preserve"> </w:t>
            </w:r>
          </w:p>
        </w:tc>
        <w:tc>
          <w:tcPr>
            <w:tcW w:w="2389" w:type="dxa"/>
            <w:tcBorders>
              <w:top w:val="single" w:sz="4" w:space="0" w:color="000000"/>
              <w:left w:val="single" w:sz="4" w:space="0" w:color="000000"/>
              <w:bottom w:val="single" w:sz="4" w:space="0" w:color="000000"/>
              <w:right w:val="single" w:sz="4" w:space="0" w:color="000000"/>
            </w:tcBorders>
            <w:vAlign w:val="bottom"/>
          </w:tcPr>
          <w:p w14:paraId="55458733" w14:textId="77777777" w:rsidR="00410820" w:rsidRDefault="00F6798A">
            <w:pPr>
              <w:spacing w:after="0" w:line="259" w:lineRule="auto"/>
              <w:ind w:left="0" w:right="54" w:firstLine="0"/>
              <w:jc w:val="right"/>
            </w:pPr>
            <w:r>
              <w:rPr>
                <w:b/>
              </w:rPr>
              <w:t>(%)</w:t>
            </w:r>
            <w:r>
              <w:t xml:space="preserve"> </w:t>
            </w:r>
          </w:p>
        </w:tc>
      </w:tr>
      <w:tr w:rsidR="00410820" w14:paraId="3F5A4AE0" w14:textId="77777777">
        <w:trPr>
          <w:trHeight w:val="554"/>
        </w:trPr>
        <w:tc>
          <w:tcPr>
            <w:tcW w:w="2389" w:type="dxa"/>
            <w:tcBorders>
              <w:top w:val="single" w:sz="4" w:space="0" w:color="000000"/>
              <w:left w:val="single" w:sz="4" w:space="0" w:color="000000"/>
              <w:bottom w:val="single" w:sz="4" w:space="0" w:color="000000"/>
              <w:right w:val="single" w:sz="4" w:space="0" w:color="000000"/>
            </w:tcBorders>
            <w:vAlign w:val="bottom"/>
          </w:tcPr>
          <w:p w14:paraId="7F8AF569" w14:textId="77777777" w:rsidR="00410820" w:rsidRDefault="00F6798A">
            <w:pPr>
              <w:spacing w:after="0" w:line="259" w:lineRule="auto"/>
              <w:ind w:left="0" w:right="50" w:firstLine="0"/>
              <w:jc w:val="center"/>
            </w:pPr>
            <w:r>
              <w:t xml:space="preserve"> </w:t>
            </w:r>
          </w:p>
        </w:tc>
        <w:tc>
          <w:tcPr>
            <w:tcW w:w="2388" w:type="dxa"/>
            <w:tcBorders>
              <w:top w:val="single" w:sz="4" w:space="0" w:color="000000"/>
              <w:left w:val="single" w:sz="4" w:space="0" w:color="000000"/>
              <w:bottom w:val="single" w:sz="4" w:space="0" w:color="000000"/>
              <w:right w:val="single" w:sz="4" w:space="0" w:color="000000"/>
            </w:tcBorders>
            <w:vAlign w:val="bottom"/>
          </w:tcPr>
          <w:p w14:paraId="10F5ABE4" w14:textId="77777777" w:rsidR="00410820" w:rsidRDefault="00F6798A">
            <w:pPr>
              <w:spacing w:after="0" w:line="259" w:lineRule="auto"/>
              <w:ind w:left="0" w:right="55" w:firstLine="0"/>
              <w:jc w:val="right"/>
            </w:pPr>
            <w:r>
              <w:rPr>
                <w:b/>
              </w:rPr>
              <w:t>(%)</w:t>
            </w:r>
            <w:r>
              <w:t xml:space="preserve"> </w:t>
            </w:r>
          </w:p>
        </w:tc>
        <w:tc>
          <w:tcPr>
            <w:tcW w:w="2390" w:type="dxa"/>
            <w:tcBorders>
              <w:top w:val="single" w:sz="4" w:space="0" w:color="000000"/>
              <w:left w:val="single" w:sz="4" w:space="0" w:color="000000"/>
              <w:bottom w:val="single" w:sz="4" w:space="0" w:color="000000"/>
              <w:right w:val="single" w:sz="4" w:space="0" w:color="000000"/>
            </w:tcBorders>
            <w:vAlign w:val="bottom"/>
          </w:tcPr>
          <w:p w14:paraId="3BD00F4A" w14:textId="77777777" w:rsidR="00410820" w:rsidRDefault="00F6798A">
            <w:pPr>
              <w:spacing w:after="0" w:line="259" w:lineRule="auto"/>
              <w:ind w:left="0" w:right="55" w:firstLine="0"/>
              <w:jc w:val="right"/>
            </w:pPr>
            <w:r>
              <w:rPr>
                <w:b/>
              </w:rPr>
              <w:t>(%)</w:t>
            </w:r>
            <w:r>
              <w:t xml:space="preserve"> </w:t>
            </w:r>
          </w:p>
        </w:tc>
        <w:tc>
          <w:tcPr>
            <w:tcW w:w="2389" w:type="dxa"/>
            <w:tcBorders>
              <w:top w:val="single" w:sz="4" w:space="0" w:color="000000"/>
              <w:left w:val="single" w:sz="4" w:space="0" w:color="000000"/>
              <w:bottom w:val="single" w:sz="4" w:space="0" w:color="000000"/>
              <w:right w:val="single" w:sz="4" w:space="0" w:color="000000"/>
            </w:tcBorders>
            <w:vAlign w:val="bottom"/>
          </w:tcPr>
          <w:p w14:paraId="37E74BF8" w14:textId="77777777" w:rsidR="00410820" w:rsidRDefault="00F6798A">
            <w:pPr>
              <w:spacing w:after="0" w:line="259" w:lineRule="auto"/>
              <w:ind w:left="0" w:right="54" w:firstLine="0"/>
              <w:jc w:val="right"/>
            </w:pPr>
            <w:r>
              <w:rPr>
                <w:b/>
              </w:rPr>
              <w:t>(%)</w:t>
            </w:r>
            <w:r>
              <w:t xml:space="preserve"> </w:t>
            </w:r>
          </w:p>
        </w:tc>
      </w:tr>
      <w:tr w:rsidR="00410820" w14:paraId="74E2E416" w14:textId="77777777">
        <w:trPr>
          <w:trHeight w:val="554"/>
        </w:trPr>
        <w:tc>
          <w:tcPr>
            <w:tcW w:w="2389" w:type="dxa"/>
            <w:tcBorders>
              <w:top w:val="single" w:sz="4" w:space="0" w:color="000000"/>
              <w:left w:val="single" w:sz="4" w:space="0" w:color="000000"/>
              <w:bottom w:val="single" w:sz="4" w:space="0" w:color="000000"/>
              <w:right w:val="single" w:sz="4" w:space="0" w:color="000000"/>
            </w:tcBorders>
            <w:vAlign w:val="bottom"/>
          </w:tcPr>
          <w:p w14:paraId="05F74ECB" w14:textId="77777777" w:rsidR="00410820" w:rsidRDefault="00F6798A">
            <w:pPr>
              <w:spacing w:after="0" w:line="259" w:lineRule="auto"/>
              <w:ind w:left="0" w:right="50" w:firstLine="0"/>
              <w:jc w:val="center"/>
            </w:pPr>
            <w:r>
              <w:t xml:space="preserve"> </w:t>
            </w:r>
          </w:p>
        </w:tc>
        <w:tc>
          <w:tcPr>
            <w:tcW w:w="2388" w:type="dxa"/>
            <w:tcBorders>
              <w:top w:val="single" w:sz="4" w:space="0" w:color="000000"/>
              <w:left w:val="single" w:sz="4" w:space="0" w:color="000000"/>
              <w:bottom w:val="single" w:sz="4" w:space="0" w:color="000000"/>
              <w:right w:val="single" w:sz="4" w:space="0" w:color="000000"/>
            </w:tcBorders>
            <w:vAlign w:val="bottom"/>
          </w:tcPr>
          <w:p w14:paraId="7B9665EF" w14:textId="77777777" w:rsidR="00410820" w:rsidRDefault="00F6798A">
            <w:pPr>
              <w:spacing w:after="0" w:line="259" w:lineRule="auto"/>
              <w:ind w:left="0" w:right="55" w:firstLine="0"/>
              <w:jc w:val="right"/>
            </w:pPr>
            <w:r>
              <w:rPr>
                <w:b/>
              </w:rPr>
              <w:t>(%)</w:t>
            </w:r>
            <w:r>
              <w:t xml:space="preserve"> </w:t>
            </w:r>
          </w:p>
        </w:tc>
        <w:tc>
          <w:tcPr>
            <w:tcW w:w="2390" w:type="dxa"/>
            <w:tcBorders>
              <w:top w:val="single" w:sz="4" w:space="0" w:color="000000"/>
              <w:left w:val="single" w:sz="4" w:space="0" w:color="000000"/>
              <w:bottom w:val="single" w:sz="4" w:space="0" w:color="000000"/>
              <w:right w:val="single" w:sz="4" w:space="0" w:color="000000"/>
            </w:tcBorders>
            <w:vAlign w:val="bottom"/>
          </w:tcPr>
          <w:p w14:paraId="53D177C3" w14:textId="77777777" w:rsidR="00410820" w:rsidRDefault="00F6798A">
            <w:pPr>
              <w:spacing w:after="0" w:line="259" w:lineRule="auto"/>
              <w:ind w:left="0" w:right="55" w:firstLine="0"/>
              <w:jc w:val="right"/>
            </w:pPr>
            <w:r>
              <w:rPr>
                <w:b/>
              </w:rPr>
              <w:t>(%)</w:t>
            </w:r>
            <w:r>
              <w:t xml:space="preserve"> </w:t>
            </w:r>
          </w:p>
        </w:tc>
        <w:tc>
          <w:tcPr>
            <w:tcW w:w="2389" w:type="dxa"/>
            <w:tcBorders>
              <w:top w:val="single" w:sz="4" w:space="0" w:color="000000"/>
              <w:left w:val="single" w:sz="4" w:space="0" w:color="000000"/>
              <w:bottom w:val="single" w:sz="4" w:space="0" w:color="000000"/>
              <w:right w:val="single" w:sz="4" w:space="0" w:color="000000"/>
            </w:tcBorders>
            <w:vAlign w:val="bottom"/>
          </w:tcPr>
          <w:p w14:paraId="25EC4A16" w14:textId="77777777" w:rsidR="00410820" w:rsidRDefault="00F6798A">
            <w:pPr>
              <w:spacing w:after="0" w:line="259" w:lineRule="auto"/>
              <w:ind w:left="0" w:right="54" w:firstLine="0"/>
              <w:jc w:val="right"/>
            </w:pPr>
            <w:r>
              <w:rPr>
                <w:b/>
              </w:rPr>
              <w:t>(%)</w:t>
            </w:r>
            <w:r>
              <w:t xml:space="preserve"> </w:t>
            </w:r>
          </w:p>
        </w:tc>
      </w:tr>
      <w:tr w:rsidR="00410820" w14:paraId="51D24707" w14:textId="77777777">
        <w:trPr>
          <w:trHeight w:val="554"/>
        </w:trPr>
        <w:tc>
          <w:tcPr>
            <w:tcW w:w="2389" w:type="dxa"/>
            <w:tcBorders>
              <w:top w:val="single" w:sz="4" w:space="0" w:color="000000"/>
              <w:left w:val="single" w:sz="4" w:space="0" w:color="000000"/>
              <w:bottom w:val="single" w:sz="4" w:space="0" w:color="000000"/>
              <w:right w:val="single" w:sz="4" w:space="0" w:color="000000"/>
            </w:tcBorders>
            <w:vAlign w:val="bottom"/>
          </w:tcPr>
          <w:p w14:paraId="3F5525BD" w14:textId="77777777" w:rsidR="00410820" w:rsidRDefault="00F6798A">
            <w:pPr>
              <w:spacing w:after="0" w:line="259" w:lineRule="auto"/>
              <w:ind w:left="0" w:right="50" w:firstLine="0"/>
              <w:jc w:val="center"/>
            </w:pPr>
            <w:r>
              <w:t xml:space="preserve"> </w:t>
            </w:r>
          </w:p>
        </w:tc>
        <w:tc>
          <w:tcPr>
            <w:tcW w:w="2388" w:type="dxa"/>
            <w:tcBorders>
              <w:top w:val="single" w:sz="4" w:space="0" w:color="000000"/>
              <w:left w:val="single" w:sz="4" w:space="0" w:color="000000"/>
              <w:bottom w:val="single" w:sz="4" w:space="0" w:color="000000"/>
              <w:right w:val="single" w:sz="4" w:space="0" w:color="000000"/>
            </w:tcBorders>
            <w:vAlign w:val="bottom"/>
          </w:tcPr>
          <w:p w14:paraId="4095A657" w14:textId="77777777" w:rsidR="00410820" w:rsidRDefault="00F6798A">
            <w:pPr>
              <w:spacing w:after="0" w:line="259" w:lineRule="auto"/>
              <w:ind w:left="0" w:right="55" w:firstLine="0"/>
              <w:jc w:val="right"/>
            </w:pPr>
            <w:r>
              <w:rPr>
                <w:b/>
              </w:rPr>
              <w:t>(%)</w:t>
            </w:r>
            <w:r>
              <w:t xml:space="preserve"> </w:t>
            </w:r>
          </w:p>
        </w:tc>
        <w:tc>
          <w:tcPr>
            <w:tcW w:w="2390" w:type="dxa"/>
            <w:tcBorders>
              <w:top w:val="single" w:sz="4" w:space="0" w:color="000000"/>
              <w:left w:val="single" w:sz="4" w:space="0" w:color="000000"/>
              <w:bottom w:val="single" w:sz="4" w:space="0" w:color="000000"/>
              <w:right w:val="single" w:sz="4" w:space="0" w:color="000000"/>
            </w:tcBorders>
            <w:vAlign w:val="bottom"/>
          </w:tcPr>
          <w:p w14:paraId="481B39E9" w14:textId="77777777" w:rsidR="00410820" w:rsidRDefault="00F6798A">
            <w:pPr>
              <w:spacing w:after="0" w:line="259" w:lineRule="auto"/>
              <w:ind w:left="0" w:right="55" w:firstLine="0"/>
              <w:jc w:val="right"/>
            </w:pPr>
            <w:r>
              <w:rPr>
                <w:b/>
              </w:rPr>
              <w:t>(%)</w:t>
            </w:r>
            <w:r>
              <w:t xml:space="preserve"> </w:t>
            </w:r>
          </w:p>
        </w:tc>
        <w:tc>
          <w:tcPr>
            <w:tcW w:w="2389" w:type="dxa"/>
            <w:tcBorders>
              <w:top w:val="single" w:sz="4" w:space="0" w:color="000000"/>
              <w:left w:val="single" w:sz="4" w:space="0" w:color="000000"/>
              <w:bottom w:val="single" w:sz="4" w:space="0" w:color="000000"/>
              <w:right w:val="single" w:sz="4" w:space="0" w:color="000000"/>
            </w:tcBorders>
            <w:vAlign w:val="bottom"/>
          </w:tcPr>
          <w:p w14:paraId="57898579" w14:textId="77777777" w:rsidR="00410820" w:rsidRDefault="00F6798A">
            <w:pPr>
              <w:spacing w:after="0" w:line="259" w:lineRule="auto"/>
              <w:ind w:left="0" w:right="54" w:firstLine="0"/>
              <w:jc w:val="right"/>
            </w:pPr>
            <w:r>
              <w:rPr>
                <w:b/>
              </w:rPr>
              <w:t>(%)</w:t>
            </w:r>
            <w:r>
              <w:t xml:space="preserve"> </w:t>
            </w:r>
          </w:p>
        </w:tc>
      </w:tr>
      <w:tr w:rsidR="00410820" w14:paraId="455B9DF0" w14:textId="77777777">
        <w:trPr>
          <w:trHeight w:val="554"/>
        </w:trPr>
        <w:tc>
          <w:tcPr>
            <w:tcW w:w="2389" w:type="dxa"/>
            <w:tcBorders>
              <w:top w:val="single" w:sz="4" w:space="0" w:color="000000"/>
              <w:left w:val="single" w:sz="4" w:space="0" w:color="000000"/>
              <w:bottom w:val="single" w:sz="4" w:space="0" w:color="000000"/>
              <w:right w:val="single" w:sz="4" w:space="0" w:color="000000"/>
            </w:tcBorders>
            <w:vAlign w:val="bottom"/>
          </w:tcPr>
          <w:p w14:paraId="0AFBA9BE" w14:textId="77777777" w:rsidR="00410820" w:rsidRDefault="00F6798A">
            <w:pPr>
              <w:spacing w:after="0" w:line="259" w:lineRule="auto"/>
              <w:ind w:left="0" w:right="106" w:firstLine="0"/>
              <w:jc w:val="center"/>
            </w:pPr>
            <w:r>
              <w:rPr>
                <w:b/>
              </w:rPr>
              <w:t xml:space="preserve">Totale </w:t>
            </w:r>
          </w:p>
        </w:tc>
        <w:tc>
          <w:tcPr>
            <w:tcW w:w="2388" w:type="dxa"/>
            <w:tcBorders>
              <w:top w:val="single" w:sz="4" w:space="0" w:color="000000"/>
              <w:left w:val="single" w:sz="4" w:space="0" w:color="000000"/>
              <w:bottom w:val="single" w:sz="4" w:space="0" w:color="000000"/>
              <w:right w:val="single" w:sz="4" w:space="0" w:color="000000"/>
            </w:tcBorders>
            <w:vAlign w:val="bottom"/>
          </w:tcPr>
          <w:p w14:paraId="73AB9B76" w14:textId="77777777" w:rsidR="00410820" w:rsidRDefault="00F6798A">
            <w:pPr>
              <w:spacing w:after="0" w:line="259" w:lineRule="auto"/>
              <w:ind w:left="0" w:right="104" w:firstLine="0"/>
              <w:jc w:val="center"/>
            </w:pPr>
            <w:r>
              <w:rPr>
                <w:b/>
              </w:rPr>
              <w:t xml:space="preserve">100 % </w:t>
            </w:r>
          </w:p>
        </w:tc>
        <w:tc>
          <w:tcPr>
            <w:tcW w:w="2390" w:type="dxa"/>
            <w:tcBorders>
              <w:top w:val="single" w:sz="4" w:space="0" w:color="000000"/>
              <w:left w:val="single" w:sz="4" w:space="0" w:color="000000"/>
              <w:bottom w:val="single" w:sz="4" w:space="0" w:color="000000"/>
              <w:right w:val="single" w:sz="4" w:space="0" w:color="000000"/>
            </w:tcBorders>
            <w:vAlign w:val="bottom"/>
          </w:tcPr>
          <w:p w14:paraId="1977FBF9" w14:textId="77777777" w:rsidR="00410820" w:rsidRDefault="00F6798A">
            <w:pPr>
              <w:spacing w:after="0" w:line="259" w:lineRule="auto"/>
              <w:ind w:left="0" w:right="101" w:firstLine="0"/>
              <w:jc w:val="center"/>
            </w:pPr>
            <w:r>
              <w:rPr>
                <w:b/>
              </w:rPr>
              <w:t xml:space="preserve">100 % </w:t>
            </w:r>
          </w:p>
        </w:tc>
        <w:tc>
          <w:tcPr>
            <w:tcW w:w="2389" w:type="dxa"/>
            <w:tcBorders>
              <w:top w:val="single" w:sz="4" w:space="0" w:color="000000"/>
              <w:left w:val="single" w:sz="4" w:space="0" w:color="000000"/>
              <w:bottom w:val="single" w:sz="4" w:space="0" w:color="000000"/>
              <w:right w:val="single" w:sz="4" w:space="0" w:color="000000"/>
            </w:tcBorders>
            <w:vAlign w:val="bottom"/>
          </w:tcPr>
          <w:p w14:paraId="2B0A4DE9" w14:textId="77777777" w:rsidR="00410820" w:rsidRDefault="00F6798A">
            <w:pPr>
              <w:spacing w:after="0" w:line="259" w:lineRule="auto"/>
              <w:ind w:left="0" w:right="100" w:firstLine="0"/>
              <w:jc w:val="center"/>
            </w:pPr>
            <w:r>
              <w:rPr>
                <w:b/>
              </w:rPr>
              <w:t xml:space="preserve">100 % </w:t>
            </w:r>
          </w:p>
        </w:tc>
      </w:tr>
    </w:tbl>
    <w:p w14:paraId="7778BB43" w14:textId="6FC651F3" w:rsidR="00410820" w:rsidRPr="00AC3B7A" w:rsidRDefault="00F6798A" w:rsidP="00D413B7">
      <w:pPr>
        <w:spacing w:before="240" w:after="10"/>
        <w:ind w:left="-5" w:right="1017"/>
      </w:pPr>
      <w:r w:rsidRPr="00AC3B7A">
        <w:t xml:space="preserve">42. </w:t>
      </w:r>
      <w:r w:rsidRPr="00AC3B7A">
        <w:rPr>
          <w:b/>
        </w:rPr>
        <w:t xml:space="preserve">(dichiarazione che deve essere resa dal Legale Rappresentante di </w:t>
      </w:r>
      <w:r w:rsidR="00AC3B7A" w:rsidRPr="00AC3B7A">
        <w:rPr>
          <w:b/>
        </w:rPr>
        <w:t>Cordate</w:t>
      </w:r>
      <w:r w:rsidRPr="00AC3B7A">
        <w:rPr>
          <w:b/>
        </w:rPr>
        <w:t>/consorzi non ancora</w:t>
      </w:r>
      <w:r w:rsidR="00D413B7">
        <w:rPr>
          <w:b/>
        </w:rPr>
        <w:t xml:space="preserve"> </w:t>
      </w:r>
      <w:r w:rsidRPr="00D413B7">
        <w:rPr>
          <w:b/>
        </w:rPr>
        <w:t>costituiti</w:t>
      </w:r>
      <w:r w:rsidRPr="00AC3B7A">
        <w:t xml:space="preserve">) </w:t>
      </w:r>
    </w:p>
    <w:p w14:paraId="6DB4E9A8" w14:textId="77777777" w:rsidR="00410820" w:rsidRDefault="00F6798A">
      <w:pPr>
        <w:spacing w:after="10"/>
        <w:ind w:left="437" w:right="1021"/>
      </w:pPr>
      <w:r w:rsidRPr="00AC3B7A">
        <w:t>che, in caso di aggiudicazione, sarà conferito mandato speciale con rappresentanza o funzioni di capogruppo a:</w:t>
      </w:r>
      <w:r>
        <w:t xml:space="preserve"> </w:t>
      </w:r>
    </w:p>
    <w:tbl>
      <w:tblPr>
        <w:tblStyle w:val="TableGrid"/>
        <w:tblW w:w="9583" w:type="dxa"/>
        <w:tblInd w:w="0" w:type="dxa"/>
        <w:tblCellMar>
          <w:left w:w="108" w:type="dxa"/>
          <w:right w:w="115" w:type="dxa"/>
        </w:tblCellMar>
        <w:tblLook w:val="04A0" w:firstRow="1" w:lastRow="0" w:firstColumn="1" w:lastColumn="0" w:noHBand="0" w:noVBand="1"/>
      </w:tblPr>
      <w:tblGrid>
        <w:gridCol w:w="9583"/>
      </w:tblGrid>
      <w:tr w:rsidR="00410820" w14:paraId="28904923" w14:textId="77777777">
        <w:trPr>
          <w:trHeight w:val="634"/>
        </w:trPr>
        <w:tc>
          <w:tcPr>
            <w:tcW w:w="9583" w:type="dxa"/>
            <w:tcBorders>
              <w:top w:val="single" w:sz="4" w:space="0" w:color="000000"/>
              <w:left w:val="single" w:sz="4" w:space="0" w:color="000000"/>
              <w:bottom w:val="single" w:sz="4" w:space="0" w:color="000000"/>
              <w:right w:val="single" w:sz="4" w:space="0" w:color="000000"/>
            </w:tcBorders>
            <w:vAlign w:val="center"/>
          </w:tcPr>
          <w:p w14:paraId="5074B6A9" w14:textId="77777777" w:rsidR="00410820" w:rsidRDefault="00F6798A">
            <w:pPr>
              <w:spacing w:after="0" w:line="259" w:lineRule="auto"/>
              <w:ind w:left="0" w:firstLine="0"/>
              <w:jc w:val="left"/>
            </w:pPr>
            <w:r>
              <w:t xml:space="preserve"> </w:t>
            </w:r>
          </w:p>
        </w:tc>
      </w:tr>
    </w:tbl>
    <w:p w14:paraId="74BB560B" w14:textId="2642C486" w:rsidR="00410820" w:rsidRPr="00AC3B7A" w:rsidRDefault="00F6798A" w:rsidP="00D413B7">
      <w:pPr>
        <w:spacing w:before="240" w:after="10"/>
        <w:ind w:left="-5" w:right="1017"/>
      </w:pPr>
      <w:r w:rsidRPr="00AC3B7A">
        <w:lastRenderedPageBreak/>
        <w:t xml:space="preserve">43. </w:t>
      </w:r>
      <w:r w:rsidRPr="00AC3B7A">
        <w:rPr>
          <w:b/>
        </w:rPr>
        <w:t xml:space="preserve">(dichiarazione che deve essere resa dal Legale Rappresentante di </w:t>
      </w:r>
      <w:r w:rsidR="00AC3B7A" w:rsidRPr="00AC3B7A">
        <w:rPr>
          <w:b/>
        </w:rPr>
        <w:t>Cordate</w:t>
      </w:r>
      <w:r w:rsidRPr="00AC3B7A">
        <w:rPr>
          <w:b/>
        </w:rPr>
        <w:t xml:space="preserve">/consorzi non ancora </w:t>
      </w:r>
      <w:r w:rsidRPr="00D413B7">
        <w:rPr>
          <w:b/>
        </w:rPr>
        <w:t>costituiti</w:t>
      </w:r>
      <w:r w:rsidRPr="00AC3B7A">
        <w:t xml:space="preserve">) </w:t>
      </w:r>
    </w:p>
    <w:p w14:paraId="51E0CE18" w14:textId="77777777" w:rsidR="00410820" w:rsidRPr="00AC3B7A" w:rsidRDefault="00F6798A">
      <w:pPr>
        <w:ind w:left="437" w:right="1021"/>
      </w:pPr>
      <w:r w:rsidRPr="00AC3B7A">
        <w:t xml:space="preserve">di impegnarsi, in caso di aggiudicazione, ai sensi dell’art. 37, co. 8 del </w:t>
      </w:r>
      <w:proofErr w:type="spellStart"/>
      <w:r w:rsidRPr="00AC3B7A">
        <w:t>D.Lgs.</w:t>
      </w:r>
      <w:proofErr w:type="spellEnd"/>
      <w:r w:rsidRPr="00AC3B7A">
        <w:t xml:space="preserve"> 163/2006 e </w:t>
      </w:r>
      <w:proofErr w:type="spellStart"/>
      <w:r w:rsidRPr="00AC3B7A">
        <w:t>s.m.i.</w:t>
      </w:r>
      <w:proofErr w:type="spellEnd"/>
      <w:r w:rsidRPr="00AC3B7A">
        <w:t xml:space="preserve">, a conferire mandato collettivo speciale con rappresentanza all’impresa indicata come mandataria/capogruppo, la quale stipulerà il contratto in nome e per conto proprio e delle mandanti/consorziate; </w:t>
      </w:r>
    </w:p>
    <w:p w14:paraId="384F505A" w14:textId="77777777" w:rsidR="00410820" w:rsidRPr="00AC3B7A" w:rsidRDefault="00F6798A" w:rsidP="00F84992">
      <w:pPr>
        <w:pStyle w:val="Titolo2"/>
        <w:spacing w:after="110"/>
        <w:ind w:left="410" w:right="1017" w:hanging="425"/>
        <w:jc w:val="both"/>
      </w:pPr>
      <w:r w:rsidRPr="00AC3B7A">
        <w:rPr>
          <w:b w:val="0"/>
          <w:i w:val="0"/>
        </w:rPr>
        <w:t xml:space="preserve">44. </w:t>
      </w:r>
      <w:r w:rsidRPr="00AC3B7A">
        <w:rPr>
          <w:i w:val="0"/>
        </w:rPr>
        <w:t>(dichiarazione che deve essere resa</w:t>
      </w:r>
      <w:r w:rsidR="00AC3B7A" w:rsidRPr="00AC3B7A">
        <w:rPr>
          <w:i w:val="0"/>
        </w:rPr>
        <w:t xml:space="preserve"> dal Legale Rappresentante di Cordate</w:t>
      </w:r>
      <w:r w:rsidRPr="00AC3B7A">
        <w:rPr>
          <w:i w:val="0"/>
        </w:rPr>
        <w:t xml:space="preserve"> costituit</w:t>
      </w:r>
      <w:r w:rsidR="00AC3B7A" w:rsidRPr="00AC3B7A">
        <w:rPr>
          <w:i w:val="0"/>
        </w:rPr>
        <w:t>e</w:t>
      </w:r>
      <w:r w:rsidRPr="00AC3B7A">
        <w:rPr>
          <w:i w:val="0"/>
        </w:rPr>
        <w:t xml:space="preserve"> e non ancora costituit</w:t>
      </w:r>
      <w:r w:rsidR="00AC3B7A" w:rsidRPr="00AC3B7A">
        <w:rPr>
          <w:i w:val="0"/>
        </w:rPr>
        <w:t>e</w:t>
      </w:r>
      <w:r w:rsidRPr="00AC3B7A">
        <w:rPr>
          <w:i w:val="0"/>
        </w:rPr>
        <w:t>)</w:t>
      </w:r>
      <w:r w:rsidRPr="00AC3B7A">
        <w:rPr>
          <w:b w:val="0"/>
          <w:i w:val="0"/>
        </w:rPr>
        <w:t xml:space="preserve"> </w:t>
      </w:r>
      <w:r w:rsidRPr="00AC3B7A">
        <w:rPr>
          <w:sz w:val="22"/>
        </w:rPr>
        <w:t xml:space="preserve"> </w:t>
      </w:r>
    </w:p>
    <w:p w14:paraId="55CA5A2C" w14:textId="77777777" w:rsidR="00410820" w:rsidRPr="00AC3B7A" w:rsidRDefault="00F6798A">
      <w:pPr>
        <w:ind w:left="437" w:right="1021"/>
      </w:pPr>
      <w:r w:rsidRPr="00AC3B7A">
        <w:t>di non pa</w:t>
      </w:r>
      <w:r w:rsidR="00AC3B7A">
        <w:t>rtecipare alla gara in più di una Cordata</w:t>
      </w:r>
      <w:r w:rsidRPr="00AC3B7A">
        <w:t xml:space="preserve">, ovvero, di non partecipare alla gara anche in forma individuale qualora abbia partecipato alla gara medesima nella forma di </w:t>
      </w:r>
      <w:r w:rsidR="00AC3B7A">
        <w:t>Cordata</w:t>
      </w:r>
      <w:r w:rsidRPr="00AC3B7A">
        <w:t xml:space="preserve">. </w:t>
      </w:r>
    </w:p>
    <w:p w14:paraId="4EF21CC8" w14:textId="77777777" w:rsidR="00410820" w:rsidRPr="008F2A2E" w:rsidRDefault="00F6798A">
      <w:pPr>
        <w:pStyle w:val="Titolo2"/>
        <w:spacing w:after="110"/>
        <w:ind w:left="410" w:right="1017" w:hanging="425"/>
        <w:jc w:val="both"/>
      </w:pPr>
      <w:r w:rsidRPr="008F2A2E">
        <w:rPr>
          <w:b w:val="0"/>
          <w:i w:val="0"/>
        </w:rPr>
        <w:t xml:space="preserve">45. </w:t>
      </w:r>
      <w:r w:rsidRPr="008F2A2E">
        <w:rPr>
          <w:i w:val="0"/>
        </w:rPr>
        <w:t xml:space="preserve">(dichiarazione che deve essere resa dal Legale Rappresentante di </w:t>
      </w:r>
      <w:r w:rsidR="008F2A2E" w:rsidRPr="008F2A2E">
        <w:rPr>
          <w:i w:val="0"/>
        </w:rPr>
        <w:t>Cordata</w:t>
      </w:r>
      <w:r w:rsidRPr="008F2A2E">
        <w:rPr>
          <w:i w:val="0"/>
        </w:rPr>
        <w:t>/consorzi non ancora costituiti, o altro “soggetto gruppo”)</w:t>
      </w:r>
      <w:r w:rsidRPr="008F2A2E">
        <w:rPr>
          <w:b w:val="0"/>
          <w:i w:val="0"/>
        </w:rPr>
        <w:t xml:space="preserve"> </w:t>
      </w:r>
    </w:p>
    <w:p w14:paraId="3946F37B" w14:textId="77777777" w:rsidR="00410820" w:rsidRDefault="00F6798A">
      <w:pPr>
        <w:ind w:left="437" w:right="1021"/>
      </w:pPr>
      <w:r w:rsidRPr="008F2A2E">
        <w:t>di impegnarsi a costituire, in caso di aggiudicazione, con gli altri componenti il raggruppamento, una S.r.l. o una S.p.a. di diritto italiano, anche consortile (</w:t>
      </w:r>
      <w:r w:rsidRPr="008F2A2E">
        <w:rPr>
          <w:i/>
        </w:rPr>
        <w:t>New.co</w:t>
      </w:r>
      <w:r w:rsidRPr="008F2A2E">
        <w:t xml:space="preserve">), che sottoscriva </w:t>
      </w:r>
      <w:r w:rsidR="008F2A2E" w:rsidRPr="008F2A2E">
        <w:t>l’aumento di capitale di Cortona Sviluppo</w:t>
      </w:r>
      <w:r w:rsidRPr="008F2A2E">
        <w:t xml:space="preserve"> e il Regolamento di Conferimento per l’esecuzione unitaria degli specifici compiti operativi oggetto di gara, che abbia tutti i requisiti stabiliti nel</w:t>
      </w:r>
      <w:r w:rsidR="008F2A2E" w:rsidRPr="008F2A2E">
        <w:t xml:space="preserve"> </w:t>
      </w:r>
      <w:r w:rsidR="00C71F6C">
        <w:t>Disciplinare</w:t>
      </w:r>
      <w:r w:rsidR="008F2A2E" w:rsidRPr="008F2A2E">
        <w:t xml:space="preserve"> di gara</w:t>
      </w:r>
      <w:r w:rsidRPr="008F2A2E">
        <w:t>.</w:t>
      </w:r>
      <w:r>
        <w:t xml:space="preserve"> </w:t>
      </w:r>
    </w:p>
    <w:p w14:paraId="71F792D1" w14:textId="77777777" w:rsidR="00410820" w:rsidRDefault="00F6798A">
      <w:pPr>
        <w:ind w:left="410" w:right="1021" w:hanging="425"/>
      </w:pPr>
      <w:r>
        <w:t xml:space="preserve">46. di aver preso conoscenza e di aver tenuto conto nella formulazione dell’offerta delle condizioni contrattuali, degli obblighi e degli oneri relativi alle disposizioni in materia di sicurezza, di assicurazione, di condizioni di lavoro e di previdenza e assistenza in vigore nei luoghi di esecuzione del presente appalto. </w:t>
      </w:r>
    </w:p>
    <w:p w14:paraId="41C853A9" w14:textId="77777777" w:rsidR="00410820" w:rsidRDefault="00F6798A">
      <w:pPr>
        <w:spacing w:after="96" w:line="259" w:lineRule="auto"/>
        <w:ind w:left="0" w:firstLine="0"/>
        <w:jc w:val="left"/>
      </w:pPr>
      <w:r>
        <w:t xml:space="preserve"> </w:t>
      </w:r>
    </w:p>
    <w:p w14:paraId="3D3E5E6D" w14:textId="77777777" w:rsidR="00410820" w:rsidRDefault="00F6798A">
      <w:pPr>
        <w:spacing w:after="132"/>
        <w:ind w:left="-5" w:right="1021"/>
      </w:pPr>
      <w:r>
        <w:t xml:space="preserve">Il sottoscritto ………………………………………………………………… nella qualità sopra citata attesta di acconsentire ai sensi del D. </w:t>
      </w:r>
      <w:proofErr w:type="spellStart"/>
      <w:r>
        <w:t>Lgs</w:t>
      </w:r>
      <w:proofErr w:type="spellEnd"/>
      <w:r>
        <w:t xml:space="preserve">. 196/2003 e </w:t>
      </w:r>
      <w:proofErr w:type="spellStart"/>
      <w:r>
        <w:t>s.m.i.</w:t>
      </w:r>
      <w:proofErr w:type="spellEnd"/>
      <w:r>
        <w:t xml:space="preserve"> al trattamento dei propri dati esclusivamente ai fini della gara e per la stipulazione del contratto. </w:t>
      </w:r>
    </w:p>
    <w:p w14:paraId="1CB941E2" w14:textId="77777777" w:rsidR="00410820" w:rsidRDefault="00F6798A" w:rsidP="00A16AAF">
      <w:pPr>
        <w:spacing w:after="0" w:line="370" w:lineRule="auto"/>
        <w:ind w:left="5664" w:right="1428" w:hanging="2124"/>
      </w:pPr>
      <w:r>
        <w:rPr>
          <w:b/>
        </w:rPr>
        <w:t>Data</w:t>
      </w:r>
      <w:r w:rsidR="00A16AAF">
        <w:rPr>
          <w:b/>
        </w:rPr>
        <w:t xml:space="preserve"> </w:t>
      </w:r>
      <w:r>
        <w:rPr>
          <w:b/>
        </w:rPr>
        <w:t xml:space="preserve"> </w:t>
      </w:r>
      <w:r>
        <w:rPr>
          <w:b/>
        </w:rPr>
        <w:tab/>
        <w:t xml:space="preserve">Timbro e Firma del dichiarante </w:t>
      </w:r>
      <w:r>
        <w:t xml:space="preserve"> </w:t>
      </w:r>
      <w:r>
        <w:tab/>
        <w:t xml:space="preserve"> </w:t>
      </w:r>
      <w:r>
        <w:tab/>
        <w:t xml:space="preserve"> ……………………………. </w:t>
      </w:r>
    </w:p>
    <w:p w14:paraId="0A213D1E" w14:textId="77777777" w:rsidR="00410820" w:rsidRDefault="00F6798A">
      <w:pPr>
        <w:spacing w:after="96" w:line="259" w:lineRule="auto"/>
        <w:ind w:left="0" w:right="982" w:firstLine="0"/>
        <w:jc w:val="center"/>
      </w:pPr>
      <w:r>
        <w:t xml:space="preserve"> </w:t>
      </w:r>
    </w:p>
    <w:p w14:paraId="38325C59" w14:textId="77777777" w:rsidR="00410820" w:rsidRDefault="00F6798A">
      <w:pPr>
        <w:spacing w:after="96" w:line="259" w:lineRule="auto"/>
        <w:ind w:left="0" w:right="1036" w:firstLine="0"/>
        <w:jc w:val="center"/>
      </w:pPr>
      <w:r>
        <w:t xml:space="preserve">*** </w:t>
      </w:r>
    </w:p>
    <w:p w14:paraId="7EF91D8E" w14:textId="77777777" w:rsidR="004474E9" w:rsidRDefault="004474E9">
      <w:pPr>
        <w:pStyle w:val="Titolo1"/>
        <w:spacing w:after="129" w:line="259" w:lineRule="auto"/>
        <w:ind w:right="1039"/>
        <w:jc w:val="center"/>
      </w:pPr>
    </w:p>
    <w:p w14:paraId="7F0DA1DD" w14:textId="77777777" w:rsidR="00410820" w:rsidRDefault="00F6798A">
      <w:pPr>
        <w:pStyle w:val="Titolo1"/>
        <w:spacing w:after="129" w:line="259" w:lineRule="auto"/>
        <w:ind w:right="1039"/>
        <w:jc w:val="center"/>
      </w:pPr>
      <w:r>
        <w:t xml:space="preserve">ALLEGA  </w:t>
      </w:r>
    </w:p>
    <w:p w14:paraId="49078BD4" w14:textId="77777777" w:rsidR="00410820" w:rsidRDefault="00F6798A">
      <w:pPr>
        <w:pBdr>
          <w:top w:val="single" w:sz="4" w:space="0" w:color="000000"/>
          <w:left w:val="single" w:sz="4" w:space="0" w:color="000000"/>
          <w:bottom w:val="single" w:sz="4" w:space="0" w:color="000000"/>
          <w:right w:val="single" w:sz="4" w:space="0" w:color="000000"/>
        </w:pBdr>
        <w:spacing w:after="137"/>
        <w:ind w:left="-5" w:right="1017"/>
      </w:pPr>
      <w:r>
        <w:t xml:space="preserve">i documenti indicati al </w:t>
      </w:r>
      <w:r>
        <w:rPr>
          <w:b/>
        </w:rPr>
        <w:t xml:space="preserve">Paragrafo </w:t>
      </w:r>
      <w:r w:rsidR="00810DC7">
        <w:rPr>
          <w:b/>
        </w:rPr>
        <w:t>F.1</w:t>
      </w:r>
      <w:r>
        <w:t xml:space="preserve"> del Disciplinare di gara </w:t>
      </w:r>
    </w:p>
    <w:p w14:paraId="418C1743" w14:textId="58108A3A" w:rsidR="00572C74" w:rsidRPr="00572C74" w:rsidRDefault="00572C74" w:rsidP="00572C74">
      <w:pPr>
        <w:numPr>
          <w:ilvl w:val="0"/>
          <w:numId w:val="10"/>
        </w:numPr>
        <w:spacing w:after="125" w:line="238" w:lineRule="auto"/>
        <w:ind w:right="1021" w:hanging="360"/>
      </w:pPr>
      <w:r w:rsidRPr="00572C74">
        <w:t>breve profilo delle attività svolte dal/i soggetto/i interess</w:t>
      </w:r>
      <w:r w:rsidR="004474E9">
        <w:t>a</w:t>
      </w:r>
      <w:r w:rsidRPr="00572C74">
        <w:t xml:space="preserve">to/i e, se esistente, dal gruppo di appartenenza o dalla società controllante, comprensivo dei principali dati economici e finanziari, con evidenza delle eventuali attività svolte dal/i soggetto/i interessato/i nei </w:t>
      </w:r>
      <w:r w:rsidRPr="00572C74">
        <w:lastRenderedPageBreak/>
        <w:t xml:space="preserve">servizi oggetto della presente Selezione. Da tale profilo dovrà risultare la disponibilità del </w:t>
      </w:r>
      <w:proofErr w:type="spellStart"/>
      <w:r w:rsidRPr="00572C74">
        <w:t>know</w:t>
      </w:r>
      <w:proofErr w:type="spellEnd"/>
      <w:r w:rsidRPr="00572C74">
        <w:t xml:space="preserve"> </w:t>
      </w:r>
      <w:proofErr w:type="spellStart"/>
      <w:r w:rsidRPr="00572C74">
        <w:t>how</w:t>
      </w:r>
      <w:proofErr w:type="spellEnd"/>
      <w:r w:rsidRPr="00572C74">
        <w:t xml:space="preserve"> e delle risorse organizzative e finanziarie adeguate per partecipare al Consiglio di Amministrazione della Società e per eseguire gli specifici compiti operativi.</w:t>
      </w:r>
    </w:p>
    <w:p w14:paraId="3665379D" w14:textId="77777777" w:rsidR="00410820" w:rsidRDefault="00F6798A">
      <w:pPr>
        <w:numPr>
          <w:ilvl w:val="0"/>
          <w:numId w:val="10"/>
        </w:numPr>
        <w:spacing w:after="125" w:line="238" w:lineRule="auto"/>
        <w:ind w:right="1021" w:hanging="360"/>
      </w:pPr>
      <w:r w:rsidRPr="00572C74">
        <w:rPr>
          <w:sz w:val="22"/>
        </w:rPr>
        <w:t xml:space="preserve">le referenze bancarie rilasciate da primari istituti di credito, secondo quanto già prescritto al </w:t>
      </w:r>
      <w:r w:rsidR="00A16AAF" w:rsidRPr="00572C74">
        <w:rPr>
          <w:b/>
          <w:sz w:val="22"/>
        </w:rPr>
        <w:t>Paragrafo E.2</w:t>
      </w:r>
      <w:r w:rsidRPr="00572C74">
        <w:rPr>
          <w:b/>
          <w:sz w:val="22"/>
        </w:rPr>
        <w:t xml:space="preserve"> </w:t>
      </w:r>
      <w:proofErr w:type="spellStart"/>
      <w:r w:rsidRPr="00572C74">
        <w:rPr>
          <w:b/>
          <w:sz w:val="22"/>
        </w:rPr>
        <w:t>lett</w:t>
      </w:r>
      <w:proofErr w:type="spellEnd"/>
      <w:r w:rsidRPr="00572C74">
        <w:rPr>
          <w:b/>
          <w:sz w:val="22"/>
        </w:rPr>
        <w:t xml:space="preserve">. </w:t>
      </w:r>
      <w:r w:rsidR="00A16AAF" w:rsidRPr="00572C74">
        <w:rPr>
          <w:b/>
          <w:sz w:val="22"/>
        </w:rPr>
        <w:t>a</w:t>
      </w:r>
      <w:r w:rsidRPr="00572C74">
        <w:rPr>
          <w:b/>
          <w:sz w:val="22"/>
        </w:rPr>
        <w:t>)</w:t>
      </w:r>
      <w:r w:rsidRPr="00572C74">
        <w:rPr>
          <w:sz w:val="22"/>
        </w:rPr>
        <w:t>, del</w:t>
      </w:r>
      <w:r w:rsidR="00C71F6C">
        <w:rPr>
          <w:sz w:val="22"/>
        </w:rPr>
        <w:t xml:space="preserve"> Disciplinare</w:t>
      </w:r>
      <w:r w:rsidR="00A16AAF" w:rsidRPr="00572C74">
        <w:rPr>
          <w:sz w:val="22"/>
        </w:rPr>
        <w:t xml:space="preserve"> di gara</w:t>
      </w:r>
      <w:r w:rsidRPr="00572C74">
        <w:rPr>
          <w:sz w:val="22"/>
        </w:rPr>
        <w:t>;</w:t>
      </w:r>
      <w:r w:rsidRPr="00572C74">
        <w:t xml:space="preserve"> </w:t>
      </w:r>
    </w:p>
    <w:p w14:paraId="64134671" w14:textId="2750EC2E" w:rsidR="00572C74" w:rsidRPr="00572C74" w:rsidRDefault="00810DC7">
      <w:pPr>
        <w:numPr>
          <w:ilvl w:val="0"/>
          <w:numId w:val="10"/>
        </w:numPr>
        <w:spacing w:after="125" w:line="238" w:lineRule="auto"/>
        <w:ind w:right="1021" w:hanging="360"/>
      </w:pPr>
      <w:r>
        <w:t xml:space="preserve">dichiarazione di aver preso visione dei documenti contenuti nel </w:t>
      </w:r>
      <w:r w:rsidR="00086AEB">
        <w:t>supporto informatico</w:t>
      </w:r>
      <w:r>
        <w:t xml:space="preserve"> e di ben conoscere ed accettare le condizioni riportate nei documenti contenuti ed in</w:t>
      </w:r>
      <w:r w:rsidR="00086AEB">
        <w:t>viati ai richiedenti nel supporto informatico.</w:t>
      </w:r>
    </w:p>
    <w:p w14:paraId="52825709" w14:textId="77777777" w:rsidR="00810DC7" w:rsidRPr="008F2A2E" w:rsidRDefault="00810DC7" w:rsidP="00810DC7">
      <w:pPr>
        <w:numPr>
          <w:ilvl w:val="0"/>
          <w:numId w:val="10"/>
        </w:numPr>
        <w:spacing w:after="125" w:line="238" w:lineRule="auto"/>
        <w:ind w:right="1021" w:hanging="360"/>
      </w:pPr>
      <w:r w:rsidRPr="008F2A2E">
        <w:rPr>
          <w:sz w:val="22"/>
        </w:rPr>
        <w:t xml:space="preserve">PASSOE: documento che attesta che l’operatore economico può essere verificato tramite AVCPASS.  </w:t>
      </w:r>
      <w:r w:rsidRPr="008F2A2E">
        <w:t xml:space="preserve"> </w:t>
      </w:r>
    </w:p>
    <w:p w14:paraId="4664200B" w14:textId="410E7757" w:rsidR="00652658" w:rsidRDefault="00810DC7" w:rsidP="00810DC7">
      <w:pPr>
        <w:numPr>
          <w:ilvl w:val="0"/>
          <w:numId w:val="10"/>
        </w:numPr>
        <w:ind w:right="1021" w:hanging="360"/>
      </w:pPr>
      <w:r w:rsidRPr="00810DC7">
        <w:rPr>
          <w:b/>
          <w:i/>
        </w:rPr>
        <w:t xml:space="preserve"> </w:t>
      </w:r>
      <w:r w:rsidRPr="00652658">
        <w:rPr>
          <w:b/>
          <w:i/>
        </w:rPr>
        <w:t>(in caso di cordate già costituite)</w:t>
      </w:r>
      <w:r w:rsidRPr="00652658">
        <w:t xml:space="preserve"> </w:t>
      </w:r>
      <w:r w:rsidR="00652658" w:rsidRPr="00652658">
        <w:t xml:space="preserve">originale del </w:t>
      </w:r>
      <w:r w:rsidRPr="00652658">
        <w:t>mandato collettivo speciale rilasciato in sede di costituzione del raggruppamento con scrittura privata autenticata dal Notaio con dichiarazione irrevocabile</w:t>
      </w:r>
      <w:r w:rsidR="00652658">
        <w:t>,</w:t>
      </w:r>
      <w:r w:rsidRPr="00652658">
        <w:t xml:space="preserve"> sottoscritta da ciascun partecipante alla Cordata a</w:t>
      </w:r>
      <w:r w:rsidR="00652658" w:rsidRPr="00652658">
        <w:t xml:space="preserve"> costituire, in caso di aggiudicazione, una società di capitali anche consortile, con capitale non inferiore a Euro 10.000,00 partecipata esclusivamente dagli stessi , la quale sottoscriverà in luogo della Mandataria tutti gli atti e contratti previsti dalla presente selezione</w:t>
      </w:r>
      <w:r w:rsidRPr="00652658">
        <w:t>;</w:t>
      </w:r>
    </w:p>
    <w:p w14:paraId="6D51C304" w14:textId="7610EDB4" w:rsidR="00810DC7" w:rsidRPr="00652658" w:rsidRDefault="00652658" w:rsidP="00652658">
      <w:pPr>
        <w:numPr>
          <w:ilvl w:val="0"/>
          <w:numId w:val="10"/>
        </w:numPr>
        <w:ind w:right="1021" w:hanging="360"/>
      </w:pPr>
      <w:r>
        <w:rPr>
          <w:b/>
          <w:i/>
        </w:rPr>
        <w:t>(in caso di cordate da costituire)</w:t>
      </w:r>
      <w:r w:rsidR="00810DC7" w:rsidRPr="00652658">
        <w:t xml:space="preserve"> </w:t>
      </w:r>
      <w:r w:rsidRPr="00652658">
        <w:t>originale dichiarazione irrevocabile</w:t>
      </w:r>
      <w:r>
        <w:t>,</w:t>
      </w:r>
      <w:r w:rsidRPr="00652658">
        <w:t xml:space="preserve"> sottoscritta da ciascun partecipante alla Cordata a costituire, in caso di aggiudicazione, una società di capitali anche consortile, con capitale non inferiore a Euro 10.000,00 partecipata esclusivamente dagli stessi , la quale sottoscriverà in luogo della Mandataria tutti gli atti e contratti previsti dalla presente selezione;</w:t>
      </w:r>
    </w:p>
    <w:p w14:paraId="74B36CFB" w14:textId="77777777" w:rsidR="00810DC7" w:rsidRPr="00652658" w:rsidRDefault="00810DC7" w:rsidP="00810DC7">
      <w:pPr>
        <w:numPr>
          <w:ilvl w:val="0"/>
          <w:numId w:val="10"/>
        </w:numPr>
        <w:ind w:right="1021" w:hanging="360"/>
      </w:pPr>
      <w:r w:rsidRPr="00652658">
        <w:rPr>
          <w:b/>
          <w:i/>
        </w:rPr>
        <w:t>(eventualmente)</w:t>
      </w:r>
      <w:r w:rsidRPr="00652658">
        <w:rPr>
          <w:b/>
        </w:rPr>
        <w:t xml:space="preserve"> </w:t>
      </w:r>
      <w:r w:rsidRPr="00652658">
        <w:t xml:space="preserve">in separata busta chiusa e sigillata, nel caso in cui il concorrente o alcuno dei componenti del raggruppamento temporaneo si dichiari, rispetto ad un altro partecipante alla procedura, in una situazione di controllo di cui all’art. 2359 c.c. o in una qualsiasi relazione, anche di fatto, astrattamente idonea a rendere le offerte imputabili ad un unico centro decisionale, i documenti utili a dimostrare che la situazione di controllo non ha influito di fatto sulla formulazione dell'offerta, </w:t>
      </w:r>
      <w:r w:rsidRPr="00652658">
        <w:rPr>
          <w:u w:val="single" w:color="000000"/>
        </w:rPr>
        <w:t>devono essere inseriti in separata</w:t>
      </w:r>
      <w:r w:rsidRPr="00652658">
        <w:t xml:space="preserve"> </w:t>
      </w:r>
      <w:r w:rsidRPr="00652658">
        <w:rPr>
          <w:u w:val="single" w:color="000000"/>
        </w:rPr>
        <w:t xml:space="preserve">busta chiusa, con la dicitura </w:t>
      </w:r>
      <w:r w:rsidRPr="00652658">
        <w:rPr>
          <w:i/>
          <w:u w:val="single" w:color="000000"/>
        </w:rPr>
        <w:t xml:space="preserve">“Documenti di cui alla </w:t>
      </w:r>
      <w:proofErr w:type="spellStart"/>
      <w:r w:rsidRPr="00652658">
        <w:rPr>
          <w:i/>
          <w:u w:val="single" w:color="000000"/>
        </w:rPr>
        <w:t>lett</w:t>
      </w:r>
      <w:proofErr w:type="spellEnd"/>
      <w:r w:rsidRPr="00652658">
        <w:rPr>
          <w:i/>
          <w:u w:val="single" w:color="000000"/>
        </w:rPr>
        <w:t xml:space="preserve">. m-quater dell'art. 38 </w:t>
      </w:r>
      <w:proofErr w:type="spellStart"/>
      <w:r w:rsidRPr="00652658">
        <w:rPr>
          <w:i/>
          <w:u w:val="single" w:color="000000"/>
        </w:rPr>
        <w:t>D.Lgs.</w:t>
      </w:r>
      <w:proofErr w:type="spellEnd"/>
      <w:r w:rsidRPr="00652658">
        <w:rPr>
          <w:i/>
        </w:rPr>
        <w:t xml:space="preserve"> </w:t>
      </w:r>
      <w:r w:rsidRPr="00652658">
        <w:rPr>
          <w:i/>
          <w:u w:val="single" w:color="000000"/>
        </w:rPr>
        <w:t xml:space="preserve">163/2006 e </w:t>
      </w:r>
      <w:proofErr w:type="spellStart"/>
      <w:r w:rsidRPr="00652658">
        <w:rPr>
          <w:i/>
          <w:u w:val="single" w:color="000000"/>
        </w:rPr>
        <w:t>s.m</w:t>
      </w:r>
      <w:proofErr w:type="spellEnd"/>
      <w:r w:rsidRPr="00652658">
        <w:rPr>
          <w:i/>
          <w:u w:val="single" w:color="000000"/>
        </w:rPr>
        <w:t>.”</w:t>
      </w:r>
      <w:r w:rsidRPr="00652658">
        <w:rPr>
          <w:u w:val="single" w:color="000000"/>
        </w:rPr>
        <w:t>, all'interno del plico</w:t>
      </w:r>
      <w:r w:rsidRPr="00652658">
        <w:t xml:space="preserve">. </w:t>
      </w:r>
    </w:p>
    <w:p w14:paraId="2268D531" w14:textId="77777777" w:rsidR="00410820" w:rsidRDefault="00F6798A">
      <w:pPr>
        <w:spacing w:after="0" w:line="259" w:lineRule="auto"/>
        <w:ind w:left="0" w:firstLine="0"/>
        <w:jc w:val="right"/>
      </w:pPr>
      <w:r>
        <w:rPr>
          <w:b/>
        </w:rPr>
        <w:tab/>
        <w:t xml:space="preserve"> </w:t>
      </w:r>
      <w:r>
        <w:rPr>
          <w:b/>
        </w:rPr>
        <w:tab/>
        <w:t xml:space="preserve"> </w:t>
      </w:r>
      <w:r>
        <w:rPr>
          <w:b/>
        </w:rPr>
        <w:tab/>
        <w:t xml:space="preserve"> </w:t>
      </w:r>
    </w:p>
    <w:sectPr w:rsidR="00410820">
      <w:headerReference w:type="even" r:id="rId8"/>
      <w:headerReference w:type="default" r:id="rId9"/>
      <w:headerReference w:type="first" r:id="rId10"/>
      <w:pgSz w:w="11900" w:h="16840"/>
      <w:pgMar w:top="3062" w:right="93" w:bottom="1173" w:left="1133" w:header="708"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4B2706" w14:textId="77777777" w:rsidR="00F7752F" w:rsidRDefault="00F7752F">
      <w:pPr>
        <w:spacing w:after="0" w:line="240" w:lineRule="auto"/>
      </w:pPr>
      <w:r>
        <w:separator/>
      </w:r>
    </w:p>
  </w:endnote>
  <w:endnote w:type="continuationSeparator" w:id="0">
    <w:p w14:paraId="1EA0F8C4" w14:textId="77777777" w:rsidR="00F7752F" w:rsidRDefault="00F77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Symbol">
    <w:panose1 w:val="020B0502040204020203"/>
    <w:charset w:val="00"/>
    <w:family w:val="swiss"/>
    <w:pitch w:val="variable"/>
    <w:sig w:usb0="8000006F" w:usb1="1200FBEF" w:usb2="0064C000" w:usb3="00000000" w:csb0="000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altName w:val="Calibri"/>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7F392" w14:textId="77777777" w:rsidR="00F7752F" w:rsidRDefault="00F7752F">
      <w:pPr>
        <w:spacing w:after="0" w:line="240" w:lineRule="auto"/>
      </w:pPr>
      <w:r>
        <w:separator/>
      </w:r>
    </w:p>
  </w:footnote>
  <w:footnote w:type="continuationSeparator" w:id="0">
    <w:p w14:paraId="3B692CFD" w14:textId="77777777" w:rsidR="00F7752F" w:rsidRDefault="00F775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9FB67" w14:textId="77777777" w:rsidR="00F6798A" w:rsidRDefault="00F6798A">
    <w:pPr>
      <w:spacing w:after="177" w:line="259" w:lineRule="auto"/>
      <w:ind w:left="0" w:right="976" w:firstLine="0"/>
      <w:jc w:val="center"/>
    </w:pPr>
    <w:r>
      <w:rPr>
        <w:noProof/>
      </w:rPr>
      <w:drawing>
        <wp:anchor distT="0" distB="0" distL="114300" distR="114300" simplePos="0" relativeHeight="251658240" behindDoc="0" locked="0" layoutInCell="1" allowOverlap="0" wp14:anchorId="19E10FD9" wp14:editId="6A29C9BA">
          <wp:simplePos x="0" y="0"/>
          <wp:positionH relativeFrom="page">
            <wp:posOffset>3546348</wp:posOffset>
          </wp:positionH>
          <wp:positionV relativeFrom="page">
            <wp:posOffset>449576</wp:posOffset>
          </wp:positionV>
          <wp:extent cx="464820" cy="705612"/>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64820" cy="705612"/>
                  </a:xfrm>
                  <a:prstGeom prst="rect">
                    <a:avLst/>
                  </a:prstGeom>
                </pic:spPr>
              </pic:pic>
            </a:graphicData>
          </a:graphic>
        </wp:anchor>
      </w:drawing>
    </w:r>
    <w:r>
      <w:rPr>
        <w:rFonts w:ascii="Tahoma" w:eastAsia="Tahoma" w:hAnsi="Tahoma" w:cs="Tahoma"/>
        <w:sz w:val="20"/>
      </w:rPr>
      <w:t xml:space="preserve"> </w:t>
    </w:r>
  </w:p>
  <w:p w14:paraId="003E5C63" w14:textId="77777777" w:rsidR="00F6798A" w:rsidRDefault="00F6798A">
    <w:pPr>
      <w:spacing w:after="216" w:line="259" w:lineRule="auto"/>
      <w:ind w:left="0" w:right="1038" w:firstLine="0"/>
      <w:jc w:val="center"/>
    </w:pPr>
    <w:r>
      <w:rPr>
        <w:rFonts w:ascii="Tahoma" w:eastAsia="Tahoma" w:hAnsi="Tahoma" w:cs="Tahoma"/>
        <w:b/>
        <w:sz w:val="20"/>
      </w:rPr>
      <w:t xml:space="preserve">COMUNE DI CREVALCORE </w:t>
    </w:r>
  </w:p>
  <w:p w14:paraId="736AFDC1" w14:textId="77777777" w:rsidR="00F6798A" w:rsidRDefault="00F6798A">
    <w:pPr>
      <w:spacing w:after="0" w:line="259" w:lineRule="auto"/>
      <w:ind w:left="0" w:right="1039" w:firstLine="0"/>
      <w:jc w:val="center"/>
    </w:pPr>
    <w:r>
      <w:rPr>
        <w:rFonts w:ascii="Tahoma" w:eastAsia="Tahoma" w:hAnsi="Tahoma" w:cs="Tahoma"/>
        <w:sz w:val="20"/>
      </w:rPr>
      <w:t xml:space="preserve">(Provincia di Bologna)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AA7ED" w14:textId="29B0D726" w:rsidR="00F6798A" w:rsidRDefault="007E07AD" w:rsidP="00F6798A">
    <w:pPr>
      <w:spacing w:after="177" w:line="259" w:lineRule="auto"/>
      <w:ind w:left="0" w:right="976" w:firstLine="0"/>
      <w:jc w:val="center"/>
      <w:rPr>
        <w:rFonts w:ascii="Tahoma" w:eastAsia="Tahoma" w:hAnsi="Tahoma" w:cs="Tahoma"/>
        <w:b/>
        <w:sz w:val="20"/>
      </w:rPr>
    </w:pPr>
    <w:r>
      <w:rPr>
        <w:noProof/>
      </w:rPr>
      <w:drawing>
        <wp:anchor distT="0" distB="0" distL="114300" distR="114300" simplePos="0" relativeHeight="251661312" behindDoc="0" locked="0" layoutInCell="1" allowOverlap="1" wp14:anchorId="602CD2DD" wp14:editId="003AA4A0">
          <wp:simplePos x="0" y="0"/>
          <wp:positionH relativeFrom="column">
            <wp:posOffset>2661920</wp:posOffset>
          </wp:positionH>
          <wp:positionV relativeFrom="page">
            <wp:posOffset>561975</wp:posOffset>
          </wp:positionV>
          <wp:extent cx="733425" cy="733425"/>
          <wp:effectExtent l="0" t="0" r="9525" b="9525"/>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a:blip r:embed="rId1">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14:sizeRelH relativeFrom="margin">
            <wp14:pctWidth>0</wp14:pctWidth>
          </wp14:sizeRelH>
          <wp14:sizeRelV relativeFrom="margin">
            <wp14:pctHeight>0</wp14:pctHeight>
          </wp14:sizeRelV>
        </wp:anchor>
      </w:drawing>
    </w:r>
  </w:p>
  <w:p w14:paraId="2F68DC5B" w14:textId="177CCC28" w:rsidR="00F6798A" w:rsidRPr="00F6798A" w:rsidRDefault="00F6798A" w:rsidP="00F6798A">
    <w:pPr>
      <w:spacing w:after="177" w:line="259" w:lineRule="auto"/>
      <w:ind w:left="0" w:right="976" w:firstLine="0"/>
      <w:jc w:val="center"/>
      <w:rPr>
        <w:rFonts w:ascii="Tahoma" w:eastAsia="Tahoma" w:hAnsi="Tahoma" w:cs="Tahoma"/>
        <w:b/>
        <w:sz w:val="20"/>
      </w:rPr>
    </w:pPr>
    <w:r>
      <w:rPr>
        <w:rFonts w:ascii="Tahoma" w:eastAsia="Tahoma" w:hAnsi="Tahoma" w:cs="Tahoma"/>
        <w:b/>
        <w:sz w:val="20"/>
      </w:rPr>
      <w:t>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DA45E" w14:textId="77777777" w:rsidR="00F6798A" w:rsidRDefault="00F6798A">
    <w:pPr>
      <w:spacing w:after="177" w:line="259" w:lineRule="auto"/>
      <w:ind w:left="0" w:right="976" w:firstLine="0"/>
      <w:jc w:val="center"/>
    </w:pPr>
    <w:r>
      <w:rPr>
        <w:noProof/>
      </w:rPr>
      <w:drawing>
        <wp:anchor distT="0" distB="0" distL="114300" distR="114300" simplePos="0" relativeHeight="251660288" behindDoc="0" locked="0" layoutInCell="1" allowOverlap="0" wp14:anchorId="17F77E78" wp14:editId="0CBB8302">
          <wp:simplePos x="0" y="0"/>
          <wp:positionH relativeFrom="page">
            <wp:posOffset>3546348</wp:posOffset>
          </wp:positionH>
          <wp:positionV relativeFrom="page">
            <wp:posOffset>449576</wp:posOffset>
          </wp:positionV>
          <wp:extent cx="464820" cy="705612"/>
          <wp:effectExtent l="0" t="0" r="0" b="0"/>
          <wp:wrapSquare wrapText="bothSides"/>
          <wp:docPr id="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64820" cy="705612"/>
                  </a:xfrm>
                  <a:prstGeom prst="rect">
                    <a:avLst/>
                  </a:prstGeom>
                </pic:spPr>
              </pic:pic>
            </a:graphicData>
          </a:graphic>
        </wp:anchor>
      </w:drawing>
    </w:r>
    <w:r>
      <w:rPr>
        <w:rFonts w:ascii="Tahoma" w:eastAsia="Tahoma" w:hAnsi="Tahoma" w:cs="Tahoma"/>
        <w:sz w:val="20"/>
      </w:rPr>
      <w:t xml:space="preserve"> </w:t>
    </w:r>
  </w:p>
  <w:p w14:paraId="45A77FA4" w14:textId="77777777" w:rsidR="00F6798A" w:rsidRDefault="00F6798A">
    <w:pPr>
      <w:spacing w:after="216" w:line="259" w:lineRule="auto"/>
      <w:ind w:left="0" w:right="1038" w:firstLine="0"/>
      <w:jc w:val="center"/>
    </w:pPr>
    <w:r>
      <w:rPr>
        <w:rFonts w:ascii="Tahoma" w:eastAsia="Tahoma" w:hAnsi="Tahoma" w:cs="Tahoma"/>
        <w:b/>
        <w:sz w:val="20"/>
      </w:rPr>
      <w:t xml:space="preserve">COMUNE DI CREVALCORE </w:t>
    </w:r>
  </w:p>
  <w:p w14:paraId="45D89A15" w14:textId="77777777" w:rsidR="00F6798A" w:rsidRDefault="00F6798A">
    <w:pPr>
      <w:spacing w:after="0" w:line="259" w:lineRule="auto"/>
      <w:ind w:left="0" w:right="1039" w:firstLine="0"/>
      <w:jc w:val="center"/>
    </w:pPr>
    <w:r>
      <w:rPr>
        <w:rFonts w:ascii="Tahoma" w:eastAsia="Tahoma" w:hAnsi="Tahoma" w:cs="Tahoma"/>
        <w:sz w:val="20"/>
      </w:rPr>
      <w:t xml:space="preserve">(Provincia di Bologna)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8"/>
    <w:lvl w:ilvl="0">
      <w:start w:val="1"/>
      <w:numFmt w:val="decimal"/>
      <w:lvlText w:val="%1."/>
      <w:lvlJc w:val="left"/>
      <w:pPr>
        <w:tabs>
          <w:tab w:val="num" w:pos="1080"/>
        </w:tabs>
        <w:ind w:left="1080" w:hanging="360"/>
      </w:pPr>
    </w:lvl>
  </w:abstractNum>
  <w:abstractNum w:abstractNumId="1">
    <w:nsid w:val="00000006"/>
    <w:multiLevelType w:val="singleLevel"/>
    <w:tmpl w:val="00000006"/>
    <w:name w:val="WW8Num12"/>
    <w:lvl w:ilvl="0">
      <w:start w:val="1"/>
      <w:numFmt w:val="bullet"/>
      <w:lvlText w:val=""/>
      <w:lvlJc w:val="left"/>
      <w:pPr>
        <w:tabs>
          <w:tab w:val="num" w:pos="827"/>
        </w:tabs>
        <w:ind w:left="567" w:hanging="80"/>
      </w:pPr>
      <w:rPr>
        <w:rFonts w:ascii="Wingdings" w:hAnsi="Wingdings"/>
      </w:rPr>
    </w:lvl>
  </w:abstractNum>
  <w:abstractNum w:abstractNumId="2">
    <w:nsid w:val="00000007"/>
    <w:multiLevelType w:val="singleLevel"/>
    <w:tmpl w:val="00000007"/>
    <w:name w:val="WW8Num14"/>
    <w:lvl w:ilvl="0">
      <w:start w:val="1"/>
      <w:numFmt w:val="decimal"/>
      <w:lvlText w:val="%1."/>
      <w:lvlJc w:val="left"/>
      <w:pPr>
        <w:tabs>
          <w:tab w:val="num" w:pos="1080"/>
        </w:tabs>
        <w:ind w:left="1080" w:hanging="360"/>
      </w:pPr>
    </w:lvl>
  </w:abstractNum>
  <w:abstractNum w:abstractNumId="3">
    <w:nsid w:val="0000000A"/>
    <w:multiLevelType w:val="singleLevel"/>
    <w:tmpl w:val="0000000A"/>
    <w:name w:val="WW8Num24"/>
    <w:lvl w:ilvl="0">
      <w:start w:val="1"/>
      <w:numFmt w:val="bullet"/>
      <w:suff w:val="space"/>
      <w:lvlText w:val=""/>
      <w:lvlJc w:val="left"/>
      <w:pPr>
        <w:tabs>
          <w:tab w:val="num" w:pos="0"/>
        </w:tabs>
        <w:ind w:left="827" w:hanging="340"/>
      </w:pPr>
      <w:rPr>
        <w:rFonts w:ascii="Wingdings" w:hAnsi="Wingdings" w:cs="Arial"/>
      </w:rPr>
    </w:lvl>
  </w:abstractNum>
  <w:abstractNum w:abstractNumId="4">
    <w:nsid w:val="07AA2BAD"/>
    <w:multiLevelType w:val="hybridMultilevel"/>
    <w:tmpl w:val="B26A114A"/>
    <w:lvl w:ilvl="0" w:tplc="A9DE2F4A">
      <w:start w:val="31"/>
      <w:numFmt w:val="decimal"/>
      <w:lvlText w:val="%1."/>
      <w:lvlJc w:val="left"/>
      <w:pPr>
        <w:ind w:left="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F228AF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4D09C7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C1EDDE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4C4D79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B0E594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D4CAE9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548E9E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A30DBF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nsid w:val="0FDC2F61"/>
    <w:multiLevelType w:val="hybridMultilevel"/>
    <w:tmpl w:val="9D2AFE8A"/>
    <w:lvl w:ilvl="0" w:tplc="780A8DE2">
      <w:start w:val="1"/>
      <w:numFmt w:val="decimal"/>
      <w:lvlText w:val="%1."/>
      <w:lvlJc w:val="left"/>
      <w:pPr>
        <w:ind w:left="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EFA8E8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78E95A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0AACB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F4879A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94A4B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7C054A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AE04CB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1207EF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nsid w:val="10426AAF"/>
    <w:multiLevelType w:val="hybridMultilevel"/>
    <w:tmpl w:val="00BEF710"/>
    <w:lvl w:ilvl="0" w:tplc="AFB68DD4">
      <w:start w:val="1"/>
      <w:numFmt w:val="decimal"/>
      <w:lvlText w:val="%1."/>
      <w:lvlJc w:val="left"/>
      <w:pPr>
        <w:ind w:left="7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70328D04">
      <w:start w:val="1"/>
      <w:numFmt w:val="lowerLetter"/>
      <w:lvlText w:val="%2"/>
      <w:lvlJc w:val="left"/>
      <w:pPr>
        <w:ind w:left="14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62168060">
      <w:start w:val="1"/>
      <w:numFmt w:val="lowerRoman"/>
      <w:lvlText w:val="%3"/>
      <w:lvlJc w:val="left"/>
      <w:pPr>
        <w:ind w:left="21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4522ABAC">
      <w:start w:val="1"/>
      <w:numFmt w:val="decimal"/>
      <w:lvlText w:val="%4"/>
      <w:lvlJc w:val="left"/>
      <w:pPr>
        <w:ind w:left="28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8AA44FBC">
      <w:start w:val="1"/>
      <w:numFmt w:val="lowerLetter"/>
      <w:lvlText w:val="%5"/>
      <w:lvlJc w:val="left"/>
      <w:pPr>
        <w:ind w:left="36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5F52463C">
      <w:start w:val="1"/>
      <w:numFmt w:val="lowerRoman"/>
      <w:lvlText w:val="%6"/>
      <w:lvlJc w:val="left"/>
      <w:pPr>
        <w:ind w:left="43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F6AEFDB0">
      <w:start w:val="1"/>
      <w:numFmt w:val="decimal"/>
      <w:lvlText w:val="%7"/>
      <w:lvlJc w:val="left"/>
      <w:pPr>
        <w:ind w:left="50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E2461C48">
      <w:start w:val="1"/>
      <w:numFmt w:val="lowerLetter"/>
      <w:lvlText w:val="%8"/>
      <w:lvlJc w:val="left"/>
      <w:pPr>
        <w:ind w:left="57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78E69A84">
      <w:start w:val="1"/>
      <w:numFmt w:val="lowerRoman"/>
      <w:lvlText w:val="%9"/>
      <w:lvlJc w:val="left"/>
      <w:pPr>
        <w:ind w:left="64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7">
    <w:nsid w:val="13D3301B"/>
    <w:multiLevelType w:val="hybridMultilevel"/>
    <w:tmpl w:val="5FEA0DF0"/>
    <w:name w:val="WW8Num82"/>
    <w:lvl w:ilvl="0" w:tplc="00000004">
      <w:start w:val="1"/>
      <w:numFmt w:val="decimal"/>
      <w:lvlText w:val="%1."/>
      <w:lvlJc w:val="left"/>
      <w:pPr>
        <w:tabs>
          <w:tab w:val="num" w:pos="1080"/>
        </w:tabs>
        <w:ind w:left="108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4CE6950"/>
    <w:multiLevelType w:val="hybridMultilevel"/>
    <w:tmpl w:val="F1BEC500"/>
    <w:lvl w:ilvl="0" w:tplc="4454C272">
      <w:start w:val="26"/>
      <w:numFmt w:val="decimal"/>
      <w:lvlText w:val="%1."/>
      <w:lvlJc w:val="left"/>
      <w:pPr>
        <w:ind w:left="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DF836C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E66E68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B4867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E4C764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84E78E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66C421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0E0D2F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92493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nsid w:val="173B6FDD"/>
    <w:multiLevelType w:val="hybridMultilevel"/>
    <w:tmpl w:val="96A0FE5C"/>
    <w:lvl w:ilvl="0" w:tplc="C71066A0">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57643BA">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A320C68">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9CEF50E">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69271DC">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4285172">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A86E7A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79ABA0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7B2B632">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nsid w:val="26CB796E"/>
    <w:multiLevelType w:val="hybridMultilevel"/>
    <w:tmpl w:val="729ADF7A"/>
    <w:lvl w:ilvl="0" w:tplc="CA06D828">
      <w:start w:val="5"/>
      <w:numFmt w:val="decimal"/>
      <w:lvlText w:val="%1."/>
      <w:lvlJc w:val="left"/>
      <w:pPr>
        <w:ind w:left="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2F0B56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7C682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8D02BC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08CC3B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2824B2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A2CC4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BF00EF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E8197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nsid w:val="34BF4DA6"/>
    <w:multiLevelType w:val="hybridMultilevel"/>
    <w:tmpl w:val="27A0A394"/>
    <w:lvl w:ilvl="0" w:tplc="D7D82FF4">
      <w:start w:val="7"/>
      <w:numFmt w:val="decimal"/>
      <w:lvlText w:val="%1."/>
      <w:lvlJc w:val="left"/>
      <w:pPr>
        <w:ind w:left="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328E5E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2CA63A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1B04E2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232820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23AD00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932826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406519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842061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nsid w:val="46C366EC"/>
    <w:multiLevelType w:val="hybridMultilevel"/>
    <w:tmpl w:val="7B7A6D14"/>
    <w:lvl w:ilvl="0" w:tplc="24F4317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86D4F4">
      <w:start w:val="1"/>
      <w:numFmt w:val="bullet"/>
      <w:lvlText w:val="o"/>
      <w:lvlJc w:val="left"/>
      <w:pPr>
        <w:ind w:left="5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2ECA2C0">
      <w:start w:val="1"/>
      <w:numFmt w:val="bullet"/>
      <w:lvlRestart w:val="0"/>
      <w:lvlText w:val="•"/>
      <w:lvlJc w:val="left"/>
      <w:pPr>
        <w:ind w:left="7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8363E94">
      <w:start w:val="1"/>
      <w:numFmt w:val="bullet"/>
      <w:lvlText w:val="•"/>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BC4B06">
      <w:start w:val="1"/>
      <w:numFmt w:val="bullet"/>
      <w:lvlText w:val="o"/>
      <w:lvlJc w:val="left"/>
      <w:pPr>
        <w:ind w:left="22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A960B3E">
      <w:start w:val="1"/>
      <w:numFmt w:val="bullet"/>
      <w:lvlText w:val="▪"/>
      <w:lvlJc w:val="left"/>
      <w:pPr>
        <w:ind w:left="294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43C3692">
      <w:start w:val="1"/>
      <w:numFmt w:val="bullet"/>
      <w:lvlText w:val="•"/>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988ADA">
      <w:start w:val="1"/>
      <w:numFmt w:val="bullet"/>
      <w:lvlText w:val="o"/>
      <w:lvlJc w:val="left"/>
      <w:pPr>
        <w:ind w:left="438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9047B22">
      <w:start w:val="1"/>
      <w:numFmt w:val="bullet"/>
      <w:lvlText w:val="▪"/>
      <w:lvlJc w:val="left"/>
      <w:pPr>
        <w:ind w:left="510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nsid w:val="49D93B6A"/>
    <w:multiLevelType w:val="hybridMultilevel"/>
    <w:tmpl w:val="19B80AB4"/>
    <w:lvl w:ilvl="0" w:tplc="1C58B4BA">
      <w:start w:val="18"/>
      <w:numFmt w:val="decimal"/>
      <w:lvlText w:val="%1."/>
      <w:lvlJc w:val="left"/>
      <w:pPr>
        <w:ind w:left="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8AEE5B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08827B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2E63D5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21A906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46855A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C605DC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6C9B7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582F54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nsid w:val="5ED310A0"/>
    <w:multiLevelType w:val="hybridMultilevel"/>
    <w:tmpl w:val="F68E5F7A"/>
    <w:name w:val="WW8Num822"/>
    <w:lvl w:ilvl="0" w:tplc="00000004">
      <w:start w:val="1"/>
      <w:numFmt w:val="decimal"/>
      <w:lvlText w:val="%1."/>
      <w:lvlJc w:val="left"/>
      <w:pPr>
        <w:tabs>
          <w:tab w:val="num" w:pos="1080"/>
        </w:tabs>
        <w:ind w:left="108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68374A64"/>
    <w:multiLevelType w:val="hybridMultilevel"/>
    <w:tmpl w:val="46E29F80"/>
    <w:lvl w:ilvl="0" w:tplc="9F5E43E4">
      <w:start w:val="34"/>
      <w:numFmt w:val="decimal"/>
      <w:lvlText w:val="%1."/>
      <w:lvlJc w:val="left"/>
      <w:pPr>
        <w:ind w:left="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F28FD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9B86FB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012FF0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C36E4A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EA7A3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1809F6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764E5A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8B4082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nsid w:val="7A8232B2"/>
    <w:multiLevelType w:val="hybridMultilevel"/>
    <w:tmpl w:val="3AC40442"/>
    <w:name w:val="WW8Num83"/>
    <w:lvl w:ilvl="0" w:tplc="00000004">
      <w:start w:val="1"/>
      <w:numFmt w:val="decimal"/>
      <w:lvlText w:val="%1."/>
      <w:lvlJc w:val="left"/>
      <w:pPr>
        <w:tabs>
          <w:tab w:val="num" w:pos="1080"/>
        </w:tabs>
        <w:ind w:left="108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2"/>
  </w:num>
  <w:num w:numId="4">
    <w:abstractNumId w:val="10"/>
  </w:num>
  <w:num w:numId="5">
    <w:abstractNumId w:val="11"/>
  </w:num>
  <w:num w:numId="6">
    <w:abstractNumId w:val="13"/>
  </w:num>
  <w:num w:numId="7">
    <w:abstractNumId w:val="8"/>
  </w:num>
  <w:num w:numId="8">
    <w:abstractNumId w:val="4"/>
  </w:num>
  <w:num w:numId="9">
    <w:abstractNumId w:val="15"/>
  </w:num>
  <w:num w:numId="10">
    <w:abstractNumId w:val="6"/>
  </w:num>
  <w:num w:numId="11">
    <w:abstractNumId w:val="0"/>
  </w:num>
  <w:num w:numId="12">
    <w:abstractNumId w:val="1"/>
  </w:num>
  <w:num w:numId="13">
    <w:abstractNumId w:val="2"/>
  </w:num>
  <w:num w:numId="14">
    <w:abstractNumId w:val="3"/>
  </w:num>
  <w:num w:numId="15">
    <w:abstractNumId w:val="7"/>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820"/>
    <w:rsid w:val="00025C1C"/>
    <w:rsid w:val="00027E0D"/>
    <w:rsid w:val="00086AEB"/>
    <w:rsid w:val="000C4697"/>
    <w:rsid w:val="001F5076"/>
    <w:rsid w:val="00293479"/>
    <w:rsid w:val="00410820"/>
    <w:rsid w:val="00424F8D"/>
    <w:rsid w:val="004474E9"/>
    <w:rsid w:val="004477DA"/>
    <w:rsid w:val="004F6272"/>
    <w:rsid w:val="00572C74"/>
    <w:rsid w:val="005A0499"/>
    <w:rsid w:val="00652658"/>
    <w:rsid w:val="007B4D42"/>
    <w:rsid w:val="007E07AD"/>
    <w:rsid w:val="00810DC7"/>
    <w:rsid w:val="00845FB1"/>
    <w:rsid w:val="008539CF"/>
    <w:rsid w:val="0089134F"/>
    <w:rsid w:val="008F2A2E"/>
    <w:rsid w:val="00A16AAF"/>
    <w:rsid w:val="00A54733"/>
    <w:rsid w:val="00AC3B7A"/>
    <w:rsid w:val="00B112D1"/>
    <w:rsid w:val="00B21821"/>
    <w:rsid w:val="00BA2B7D"/>
    <w:rsid w:val="00BD6393"/>
    <w:rsid w:val="00C71F6C"/>
    <w:rsid w:val="00CC6060"/>
    <w:rsid w:val="00D413B7"/>
    <w:rsid w:val="00DE46C7"/>
    <w:rsid w:val="00E109CA"/>
    <w:rsid w:val="00F3338D"/>
    <w:rsid w:val="00F6798A"/>
    <w:rsid w:val="00F7752F"/>
    <w:rsid w:val="00F82CEA"/>
    <w:rsid w:val="00F849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49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110" w:line="250" w:lineRule="auto"/>
      <w:ind w:left="10" w:hanging="10"/>
      <w:jc w:val="both"/>
    </w:pPr>
    <w:rPr>
      <w:rFonts w:ascii="Calibri" w:eastAsia="Calibri" w:hAnsi="Calibri" w:cs="Calibri"/>
      <w:color w:val="000000"/>
      <w:sz w:val="24"/>
    </w:rPr>
  </w:style>
  <w:style w:type="paragraph" w:styleId="Titolo1">
    <w:name w:val="heading 1"/>
    <w:next w:val="Normale"/>
    <w:link w:val="Titolo1Carattere"/>
    <w:uiPriority w:val="9"/>
    <w:unhideWhenUsed/>
    <w:qFormat/>
    <w:pPr>
      <w:keepNext/>
      <w:keepLines/>
      <w:spacing w:after="110" w:line="250" w:lineRule="auto"/>
      <w:ind w:left="10" w:right="1035" w:hanging="10"/>
      <w:jc w:val="both"/>
      <w:outlineLvl w:val="0"/>
    </w:pPr>
    <w:rPr>
      <w:rFonts w:ascii="Calibri" w:eastAsia="Calibri" w:hAnsi="Calibri" w:cs="Calibri"/>
      <w:b/>
      <w:color w:val="000000"/>
      <w:sz w:val="24"/>
    </w:rPr>
  </w:style>
  <w:style w:type="paragraph" w:styleId="Titolo2">
    <w:name w:val="heading 2"/>
    <w:next w:val="Normale"/>
    <w:link w:val="Titolo2Carattere"/>
    <w:uiPriority w:val="9"/>
    <w:unhideWhenUsed/>
    <w:qFormat/>
    <w:pPr>
      <w:keepNext/>
      <w:keepLines/>
      <w:spacing w:after="72" w:line="250" w:lineRule="auto"/>
      <w:ind w:left="10" w:hanging="10"/>
      <w:jc w:val="center"/>
      <w:outlineLvl w:val="1"/>
    </w:pPr>
    <w:rPr>
      <w:rFonts w:ascii="Calibri" w:eastAsia="Calibri" w:hAnsi="Calibri" w:cs="Calibri"/>
      <w:b/>
      <w:i/>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b/>
      <w:color w:val="000000"/>
      <w:sz w:val="24"/>
    </w:rPr>
  </w:style>
  <w:style w:type="character" w:customStyle="1" w:styleId="Titolo2Carattere">
    <w:name w:val="Titolo 2 Carattere"/>
    <w:link w:val="Titolo2"/>
    <w:rPr>
      <w:rFonts w:ascii="Calibri" w:eastAsia="Calibri" w:hAnsi="Calibri" w:cs="Calibri"/>
      <w:b/>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F6798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6798A"/>
    <w:rPr>
      <w:rFonts w:ascii="Calibri" w:eastAsia="Calibri" w:hAnsi="Calibri" w:cs="Calibri"/>
      <w:color w:val="000000"/>
      <w:sz w:val="24"/>
    </w:rPr>
  </w:style>
  <w:style w:type="paragraph" w:styleId="Paragrafoelenco">
    <w:name w:val="List Paragraph"/>
    <w:basedOn w:val="Normale"/>
    <w:uiPriority w:val="34"/>
    <w:qFormat/>
    <w:rsid w:val="00F84992"/>
    <w:pPr>
      <w:ind w:left="720"/>
      <w:contextualSpacing/>
    </w:pPr>
  </w:style>
  <w:style w:type="character" w:styleId="Rimandocommento">
    <w:name w:val="annotation reference"/>
    <w:basedOn w:val="Carpredefinitoparagrafo"/>
    <w:uiPriority w:val="99"/>
    <w:semiHidden/>
    <w:unhideWhenUsed/>
    <w:rsid w:val="00C71F6C"/>
    <w:rPr>
      <w:sz w:val="16"/>
      <w:szCs w:val="16"/>
    </w:rPr>
  </w:style>
  <w:style w:type="paragraph" w:styleId="Testocommento">
    <w:name w:val="annotation text"/>
    <w:basedOn w:val="Normale"/>
    <w:link w:val="TestocommentoCarattere"/>
    <w:uiPriority w:val="99"/>
    <w:semiHidden/>
    <w:unhideWhenUsed/>
    <w:rsid w:val="00C71F6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71F6C"/>
    <w:rPr>
      <w:rFonts w:ascii="Calibri" w:eastAsia="Calibri" w:hAnsi="Calibri" w:cs="Calibri"/>
      <w:color w:val="000000"/>
      <w:sz w:val="20"/>
      <w:szCs w:val="20"/>
    </w:rPr>
  </w:style>
  <w:style w:type="paragraph" w:styleId="Soggettocommento">
    <w:name w:val="annotation subject"/>
    <w:basedOn w:val="Testocommento"/>
    <w:next w:val="Testocommento"/>
    <w:link w:val="SoggettocommentoCarattere"/>
    <w:uiPriority w:val="99"/>
    <w:semiHidden/>
    <w:unhideWhenUsed/>
    <w:rsid w:val="00C71F6C"/>
    <w:rPr>
      <w:b/>
      <w:bCs/>
    </w:rPr>
  </w:style>
  <w:style w:type="character" w:customStyle="1" w:styleId="SoggettocommentoCarattere">
    <w:name w:val="Soggetto commento Carattere"/>
    <w:basedOn w:val="TestocommentoCarattere"/>
    <w:link w:val="Soggettocommento"/>
    <w:uiPriority w:val="99"/>
    <w:semiHidden/>
    <w:rsid w:val="00C71F6C"/>
    <w:rPr>
      <w:rFonts w:ascii="Calibri" w:eastAsia="Calibri" w:hAnsi="Calibri" w:cs="Calibri"/>
      <w:b/>
      <w:bCs/>
      <w:color w:val="000000"/>
      <w:sz w:val="20"/>
      <w:szCs w:val="20"/>
    </w:rPr>
  </w:style>
  <w:style w:type="paragraph" w:styleId="Testofumetto">
    <w:name w:val="Balloon Text"/>
    <w:basedOn w:val="Normale"/>
    <w:link w:val="TestofumettoCarattere"/>
    <w:uiPriority w:val="99"/>
    <w:semiHidden/>
    <w:unhideWhenUsed/>
    <w:rsid w:val="00C71F6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1F6C"/>
    <w:rPr>
      <w:rFonts w:ascii="Segoe UI" w:eastAsia="Calibri" w:hAnsi="Segoe UI" w:cs="Segoe UI"/>
      <w:color w:val="000000"/>
      <w:sz w:val="18"/>
      <w:szCs w:val="18"/>
    </w:rPr>
  </w:style>
  <w:style w:type="paragraph" w:styleId="Intestazione">
    <w:name w:val="header"/>
    <w:basedOn w:val="Normale"/>
    <w:link w:val="IntestazioneCarattere"/>
    <w:uiPriority w:val="99"/>
    <w:unhideWhenUsed/>
    <w:rsid w:val="007E07A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07AD"/>
    <w:rPr>
      <w:rFonts w:ascii="Calibri" w:eastAsia="Calibri" w:hAnsi="Calibri" w:cs="Calibri"/>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110" w:line="250" w:lineRule="auto"/>
      <w:ind w:left="10" w:hanging="10"/>
      <w:jc w:val="both"/>
    </w:pPr>
    <w:rPr>
      <w:rFonts w:ascii="Calibri" w:eastAsia="Calibri" w:hAnsi="Calibri" w:cs="Calibri"/>
      <w:color w:val="000000"/>
      <w:sz w:val="24"/>
    </w:rPr>
  </w:style>
  <w:style w:type="paragraph" w:styleId="Titolo1">
    <w:name w:val="heading 1"/>
    <w:next w:val="Normale"/>
    <w:link w:val="Titolo1Carattere"/>
    <w:uiPriority w:val="9"/>
    <w:unhideWhenUsed/>
    <w:qFormat/>
    <w:pPr>
      <w:keepNext/>
      <w:keepLines/>
      <w:spacing w:after="110" w:line="250" w:lineRule="auto"/>
      <w:ind w:left="10" w:right="1035" w:hanging="10"/>
      <w:jc w:val="both"/>
      <w:outlineLvl w:val="0"/>
    </w:pPr>
    <w:rPr>
      <w:rFonts w:ascii="Calibri" w:eastAsia="Calibri" w:hAnsi="Calibri" w:cs="Calibri"/>
      <w:b/>
      <w:color w:val="000000"/>
      <w:sz w:val="24"/>
    </w:rPr>
  </w:style>
  <w:style w:type="paragraph" w:styleId="Titolo2">
    <w:name w:val="heading 2"/>
    <w:next w:val="Normale"/>
    <w:link w:val="Titolo2Carattere"/>
    <w:uiPriority w:val="9"/>
    <w:unhideWhenUsed/>
    <w:qFormat/>
    <w:pPr>
      <w:keepNext/>
      <w:keepLines/>
      <w:spacing w:after="72" w:line="250" w:lineRule="auto"/>
      <w:ind w:left="10" w:hanging="10"/>
      <w:jc w:val="center"/>
      <w:outlineLvl w:val="1"/>
    </w:pPr>
    <w:rPr>
      <w:rFonts w:ascii="Calibri" w:eastAsia="Calibri" w:hAnsi="Calibri" w:cs="Calibri"/>
      <w:b/>
      <w:i/>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b/>
      <w:color w:val="000000"/>
      <w:sz w:val="24"/>
    </w:rPr>
  </w:style>
  <w:style w:type="character" w:customStyle="1" w:styleId="Titolo2Carattere">
    <w:name w:val="Titolo 2 Carattere"/>
    <w:link w:val="Titolo2"/>
    <w:rPr>
      <w:rFonts w:ascii="Calibri" w:eastAsia="Calibri" w:hAnsi="Calibri" w:cs="Calibri"/>
      <w:b/>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F6798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6798A"/>
    <w:rPr>
      <w:rFonts w:ascii="Calibri" w:eastAsia="Calibri" w:hAnsi="Calibri" w:cs="Calibri"/>
      <w:color w:val="000000"/>
      <w:sz w:val="24"/>
    </w:rPr>
  </w:style>
  <w:style w:type="paragraph" w:styleId="Paragrafoelenco">
    <w:name w:val="List Paragraph"/>
    <w:basedOn w:val="Normale"/>
    <w:uiPriority w:val="34"/>
    <w:qFormat/>
    <w:rsid w:val="00F84992"/>
    <w:pPr>
      <w:ind w:left="720"/>
      <w:contextualSpacing/>
    </w:pPr>
  </w:style>
  <w:style w:type="character" w:styleId="Rimandocommento">
    <w:name w:val="annotation reference"/>
    <w:basedOn w:val="Carpredefinitoparagrafo"/>
    <w:uiPriority w:val="99"/>
    <w:semiHidden/>
    <w:unhideWhenUsed/>
    <w:rsid w:val="00C71F6C"/>
    <w:rPr>
      <w:sz w:val="16"/>
      <w:szCs w:val="16"/>
    </w:rPr>
  </w:style>
  <w:style w:type="paragraph" w:styleId="Testocommento">
    <w:name w:val="annotation text"/>
    <w:basedOn w:val="Normale"/>
    <w:link w:val="TestocommentoCarattere"/>
    <w:uiPriority w:val="99"/>
    <w:semiHidden/>
    <w:unhideWhenUsed/>
    <w:rsid w:val="00C71F6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71F6C"/>
    <w:rPr>
      <w:rFonts w:ascii="Calibri" w:eastAsia="Calibri" w:hAnsi="Calibri" w:cs="Calibri"/>
      <w:color w:val="000000"/>
      <w:sz w:val="20"/>
      <w:szCs w:val="20"/>
    </w:rPr>
  </w:style>
  <w:style w:type="paragraph" w:styleId="Soggettocommento">
    <w:name w:val="annotation subject"/>
    <w:basedOn w:val="Testocommento"/>
    <w:next w:val="Testocommento"/>
    <w:link w:val="SoggettocommentoCarattere"/>
    <w:uiPriority w:val="99"/>
    <w:semiHidden/>
    <w:unhideWhenUsed/>
    <w:rsid w:val="00C71F6C"/>
    <w:rPr>
      <w:b/>
      <w:bCs/>
    </w:rPr>
  </w:style>
  <w:style w:type="character" w:customStyle="1" w:styleId="SoggettocommentoCarattere">
    <w:name w:val="Soggetto commento Carattere"/>
    <w:basedOn w:val="TestocommentoCarattere"/>
    <w:link w:val="Soggettocommento"/>
    <w:uiPriority w:val="99"/>
    <w:semiHidden/>
    <w:rsid w:val="00C71F6C"/>
    <w:rPr>
      <w:rFonts w:ascii="Calibri" w:eastAsia="Calibri" w:hAnsi="Calibri" w:cs="Calibri"/>
      <w:b/>
      <w:bCs/>
      <w:color w:val="000000"/>
      <w:sz w:val="20"/>
      <w:szCs w:val="20"/>
    </w:rPr>
  </w:style>
  <w:style w:type="paragraph" w:styleId="Testofumetto">
    <w:name w:val="Balloon Text"/>
    <w:basedOn w:val="Normale"/>
    <w:link w:val="TestofumettoCarattere"/>
    <w:uiPriority w:val="99"/>
    <w:semiHidden/>
    <w:unhideWhenUsed/>
    <w:rsid w:val="00C71F6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1F6C"/>
    <w:rPr>
      <w:rFonts w:ascii="Segoe UI" w:eastAsia="Calibri" w:hAnsi="Segoe UI" w:cs="Segoe UI"/>
      <w:color w:val="000000"/>
      <w:sz w:val="18"/>
      <w:szCs w:val="18"/>
    </w:rPr>
  </w:style>
  <w:style w:type="paragraph" w:styleId="Intestazione">
    <w:name w:val="header"/>
    <w:basedOn w:val="Normale"/>
    <w:link w:val="IntestazioneCarattere"/>
    <w:uiPriority w:val="99"/>
    <w:unhideWhenUsed/>
    <w:rsid w:val="007E07A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07AD"/>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15</Pages>
  <Words>4549</Words>
  <Characters>25931</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MODULO 1 Domanda partecipazione</vt:lpstr>
    </vt:vector>
  </TitlesOfParts>
  <Company/>
  <LinksUpToDate>false</LinksUpToDate>
  <CharactersWithSpaces>30420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1 Domanda partecipazione</dc:title>
  <dc:creator>valeria.magnoni</dc:creator>
  <cp:lastModifiedBy>Valentino Gremoli</cp:lastModifiedBy>
  <cp:revision>4</cp:revision>
  <dcterms:created xsi:type="dcterms:W3CDTF">2016-04-27T09:02:00Z</dcterms:created>
  <dcterms:modified xsi:type="dcterms:W3CDTF">2016-04-27T09:32:00Z</dcterms:modified>
</cp:coreProperties>
</file>